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410D6" w14:textId="77777777" w:rsidR="00D34F02" w:rsidRPr="00D1396C" w:rsidRDefault="00D34F02" w:rsidP="00DD47C2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32"/>
          <w:szCs w:val="22"/>
        </w:rPr>
      </w:pPr>
      <w:r w:rsidRPr="00D1396C">
        <w:rPr>
          <w:rFonts w:ascii="Calibri" w:hAnsi="Calibri"/>
          <w:b/>
          <w:sz w:val="32"/>
          <w:szCs w:val="22"/>
        </w:rPr>
        <w:t>S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M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L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O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U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V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A</w:t>
      </w:r>
      <w:r w:rsidRPr="00D1396C">
        <w:rPr>
          <w:rFonts w:ascii="Calibri" w:hAnsi="Calibri"/>
          <w:sz w:val="32"/>
          <w:szCs w:val="22"/>
        </w:rPr>
        <w:t xml:space="preserve">   </w:t>
      </w:r>
      <w:r w:rsidRPr="00D1396C">
        <w:rPr>
          <w:rFonts w:ascii="Calibri" w:hAnsi="Calibri"/>
          <w:b/>
          <w:sz w:val="32"/>
          <w:szCs w:val="22"/>
        </w:rPr>
        <w:t>O</w:t>
      </w:r>
      <w:r w:rsidRPr="00D1396C">
        <w:rPr>
          <w:rFonts w:ascii="Calibri" w:hAnsi="Calibri"/>
          <w:sz w:val="32"/>
          <w:szCs w:val="22"/>
        </w:rPr>
        <w:t xml:space="preserve">   </w:t>
      </w:r>
      <w:r w:rsidRPr="00D1396C">
        <w:rPr>
          <w:rFonts w:ascii="Calibri" w:hAnsi="Calibri"/>
          <w:b/>
          <w:sz w:val="32"/>
          <w:szCs w:val="22"/>
        </w:rPr>
        <w:t>D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Í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L</w:t>
      </w:r>
      <w:r w:rsidRPr="00D1396C">
        <w:rPr>
          <w:rFonts w:ascii="Calibri" w:hAnsi="Calibri"/>
          <w:sz w:val="32"/>
          <w:szCs w:val="22"/>
        </w:rPr>
        <w:t xml:space="preserve"> </w:t>
      </w:r>
      <w:r w:rsidRPr="00D1396C">
        <w:rPr>
          <w:rFonts w:ascii="Calibri" w:hAnsi="Calibri"/>
          <w:b/>
          <w:sz w:val="32"/>
          <w:szCs w:val="22"/>
        </w:rPr>
        <w:t>O</w:t>
      </w:r>
    </w:p>
    <w:p w14:paraId="1846C1A7" w14:textId="77777777" w:rsidR="000205DD" w:rsidRPr="00D1396C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6D7FEA53" w14:textId="77777777" w:rsidR="00D34F02" w:rsidRPr="00D1396C" w:rsidRDefault="000205DD" w:rsidP="00C655B3">
      <w:pPr>
        <w:pStyle w:val="Zkladntext"/>
        <w:tabs>
          <w:tab w:val="left" w:pos="8178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číslo smlouvy objednatele:  </w:t>
      </w:r>
      <w:r w:rsidR="00C655B3" w:rsidRPr="00D1396C">
        <w:rPr>
          <w:rFonts w:ascii="Calibri" w:hAnsi="Calibri" w:cs="Calibri"/>
          <w:sz w:val="22"/>
          <w:szCs w:val="22"/>
        </w:rPr>
        <w:tab/>
      </w:r>
    </w:p>
    <w:p w14:paraId="5F4D5701" w14:textId="78D9439B" w:rsidR="00DD47C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číslo smlouvy zhotovitele:  </w:t>
      </w:r>
      <w:r w:rsidR="00D730BE">
        <w:rPr>
          <w:rFonts w:ascii="Calibri" w:hAnsi="Calibri" w:cs="Calibri"/>
          <w:sz w:val="22"/>
          <w:szCs w:val="22"/>
        </w:rPr>
        <w:t xml:space="preserve">  </w:t>
      </w:r>
    </w:p>
    <w:p w14:paraId="350FAE16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                                     </w:t>
      </w:r>
    </w:p>
    <w:p w14:paraId="35964AF9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61C70926" w14:textId="77777777" w:rsidR="00D34F02" w:rsidRPr="00D1396C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u</w:t>
      </w:r>
      <w:r w:rsidR="00D34F02" w:rsidRPr="00D1396C">
        <w:rPr>
          <w:rFonts w:ascii="Calibri" w:hAnsi="Calibri" w:cs="Calibri"/>
          <w:sz w:val="22"/>
          <w:szCs w:val="22"/>
        </w:rPr>
        <w:t xml:space="preserve">zavřená podle </w:t>
      </w:r>
      <w:r w:rsidR="00396658" w:rsidRPr="00D1396C">
        <w:rPr>
          <w:rFonts w:ascii="Calibri" w:hAnsi="Calibri" w:cs="Calibri"/>
          <w:sz w:val="22"/>
          <w:szCs w:val="22"/>
        </w:rPr>
        <w:t>zákona č.</w:t>
      </w:r>
      <w:r w:rsidRPr="00D1396C">
        <w:rPr>
          <w:rFonts w:ascii="Calibri" w:hAnsi="Calibri" w:cs="Calibri"/>
          <w:sz w:val="22"/>
          <w:szCs w:val="22"/>
        </w:rPr>
        <w:t xml:space="preserve"> </w:t>
      </w:r>
      <w:r w:rsidR="00396658" w:rsidRPr="00D1396C">
        <w:rPr>
          <w:rFonts w:ascii="Calibri" w:hAnsi="Calibri" w:cs="Calibri"/>
          <w:sz w:val="22"/>
          <w:szCs w:val="22"/>
        </w:rPr>
        <w:t xml:space="preserve">89/2012 Sb., </w:t>
      </w:r>
      <w:r w:rsidRPr="00D1396C">
        <w:rPr>
          <w:rFonts w:ascii="Calibri" w:hAnsi="Calibri" w:cs="Calibri"/>
          <w:sz w:val="22"/>
          <w:szCs w:val="22"/>
        </w:rPr>
        <w:t xml:space="preserve">občanský zákoník, ve znění pozdějších předpisů </w:t>
      </w:r>
      <w:r w:rsidR="00396658" w:rsidRPr="00D1396C">
        <w:rPr>
          <w:rFonts w:ascii="Calibri" w:hAnsi="Calibri" w:cs="Calibri"/>
          <w:sz w:val="22"/>
          <w:szCs w:val="22"/>
        </w:rPr>
        <w:t>(dále jen „občanský zákoník“),</w:t>
      </w:r>
      <w:r w:rsidR="007414EB" w:rsidRPr="00D1396C">
        <w:rPr>
          <w:rFonts w:ascii="Calibri" w:hAnsi="Calibri" w:cs="Calibri"/>
          <w:sz w:val="22"/>
          <w:szCs w:val="22"/>
        </w:rPr>
        <w:t xml:space="preserve"> </w:t>
      </w:r>
      <w:r w:rsidR="00396658" w:rsidRPr="00D1396C">
        <w:rPr>
          <w:rFonts w:ascii="Calibri" w:hAnsi="Calibri" w:cs="Calibri"/>
          <w:sz w:val="22"/>
          <w:szCs w:val="22"/>
        </w:rPr>
        <w:t>zejména podle § 2586</w:t>
      </w:r>
      <w:r w:rsidR="00D34F02" w:rsidRPr="00D1396C">
        <w:rPr>
          <w:rFonts w:ascii="Calibri" w:hAnsi="Calibri" w:cs="Calibri"/>
          <w:sz w:val="22"/>
          <w:szCs w:val="22"/>
        </w:rPr>
        <w:t xml:space="preserve"> a následujících</w:t>
      </w:r>
      <w:r w:rsidR="006007B2" w:rsidRPr="00D1396C">
        <w:rPr>
          <w:rFonts w:ascii="Calibri" w:hAnsi="Calibri" w:cs="Calibri"/>
          <w:sz w:val="22"/>
          <w:szCs w:val="22"/>
        </w:rPr>
        <w:t xml:space="preserve"> (dále jen „smlouva“)</w:t>
      </w:r>
      <w:r w:rsidR="00D34F02" w:rsidRPr="00D1396C">
        <w:rPr>
          <w:rFonts w:ascii="Calibri" w:hAnsi="Calibri" w:cs="Calibri"/>
          <w:sz w:val="22"/>
          <w:szCs w:val="22"/>
        </w:rPr>
        <w:t>.</w:t>
      </w:r>
    </w:p>
    <w:p w14:paraId="2BB6D6B7" w14:textId="77777777" w:rsidR="0078171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2057F124" w14:textId="77777777" w:rsidR="002B571C" w:rsidRPr="00D1396C" w:rsidRDefault="002B571C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Článek I.</w:t>
      </w:r>
    </w:p>
    <w:p w14:paraId="68CAB091" w14:textId="77777777" w:rsidR="00D34F02" w:rsidRPr="00D1396C" w:rsidRDefault="00D34F02" w:rsidP="002B571C">
      <w:pPr>
        <w:pStyle w:val="Zkladntext"/>
        <w:spacing w:line="240" w:lineRule="atLeast"/>
        <w:ind w:right="68"/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Smluvní strany</w:t>
      </w:r>
    </w:p>
    <w:p w14:paraId="42E4973F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568B2D4B" w14:textId="570A5227" w:rsidR="00D34F02" w:rsidRPr="00D1396C" w:rsidRDefault="00D34F02" w:rsidP="00D34F02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Objednatel:</w:t>
      </w:r>
      <w:r w:rsidRPr="00D1396C">
        <w:rPr>
          <w:rFonts w:ascii="Calibri" w:hAnsi="Calibri" w:cs="Calibri"/>
          <w:b/>
          <w:sz w:val="22"/>
          <w:szCs w:val="22"/>
        </w:rPr>
        <w:tab/>
      </w:r>
      <w:r w:rsidR="002A4985">
        <w:rPr>
          <w:rFonts w:ascii="Calibri" w:hAnsi="Calibri" w:cs="Calibri"/>
          <w:b/>
          <w:sz w:val="22"/>
          <w:szCs w:val="22"/>
        </w:rPr>
        <w:tab/>
      </w:r>
      <w:r w:rsidR="00657DB4" w:rsidRPr="00D1396C">
        <w:rPr>
          <w:rFonts w:ascii="Calibri" w:hAnsi="Calibri"/>
          <w:b/>
          <w:sz w:val="22"/>
          <w:szCs w:val="22"/>
        </w:rPr>
        <w:t>Město Hranice</w:t>
      </w:r>
    </w:p>
    <w:p w14:paraId="3455752E" w14:textId="46E0C28F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Sídlo:</w:t>
      </w:r>
      <w:r w:rsidRPr="00D1396C">
        <w:rPr>
          <w:rFonts w:ascii="Calibri" w:hAnsi="Calibri" w:cs="Calibri"/>
          <w:sz w:val="22"/>
          <w:szCs w:val="22"/>
        </w:rPr>
        <w:tab/>
      </w:r>
      <w:r w:rsidR="00657DB4"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ab/>
      </w:r>
      <w:r w:rsidR="00657DB4" w:rsidRPr="00D1396C">
        <w:rPr>
          <w:rFonts w:ascii="Calibri" w:hAnsi="Calibri"/>
          <w:sz w:val="22"/>
          <w:szCs w:val="22"/>
        </w:rPr>
        <w:t xml:space="preserve">Pernštejnské náměstí 1, 753 </w:t>
      </w:r>
      <w:r w:rsidR="003310B4" w:rsidRPr="00D1396C">
        <w:rPr>
          <w:rFonts w:ascii="Calibri" w:hAnsi="Calibri"/>
          <w:sz w:val="22"/>
          <w:szCs w:val="22"/>
        </w:rPr>
        <w:t>01</w:t>
      </w:r>
      <w:r w:rsidR="00657DB4" w:rsidRPr="00D1396C">
        <w:rPr>
          <w:rFonts w:ascii="Calibri" w:hAnsi="Calibri"/>
          <w:sz w:val="22"/>
          <w:szCs w:val="22"/>
        </w:rPr>
        <w:t xml:space="preserve"> Hranice</w:t>
      </w:r>
    </w:p>
    <w:p w14:paraId="4D7D44DF" w14:textId="50A0DBD9" w:rsidR="00D34F02" w:rsidRPr="00D1396C" w:rsidRDefault="00396658" w:rsidP="00A4013F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zastoupeno</w:t>
      </w:r>
      <w:r w:rsidR="00D34F02" w:rsidRPr="00D1396C">
        <w:rPr>
          <w:rFonts w:ascii="Calibri" w:hAnsi="Calibri" w:cs="Calibri"/>
          <w:sz w:val="22"/>
          <w:szCs w:val="22"/>
        </w:rPr>
        <w:t xml:space="preserve">: </w:t>
      </w:r>
      <w:r w:rsidR="00657DB4"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ab/>
      </w:r>
      <w:r w:rsidR="009944A6">
        <w:rPr>
          <w:rFonts w:ascii="Calibri" w:hAnsi="Calibri"/>
          <w:sz w:val="22"/>
          <w:szCs w:val="22"/>
        </w:rPr>
        <w:t>Ing</w:t>
      </w:r>
      <w:r w:rsidR="00400656">
        <w:rPr>
          <w:rFonts w:ascii="Calibri" w:hAnsi="Calibri"/>
          <w:sz w:val="22"/>
          <w:szCs w:val="22"/>
        </w:rPr>
        <w:t xml:space="preserve">. Danielem </w:t>
      </w:r>
      <w:proofErr w:type="spellStart"/>
      <w:r w:rsidR="00400656">
        <w:rPr>
          <w:rFonts w:ascii="Calibri" w:hAnsi="Calibri"/>
          <w:sz w:val="22"/>
          <w:szCs w:val="22"/>
        </w:rPr>
        <w:t>Vitonským</w:t>
      </w:r>
      <w:proofErr w:type="spellEnd"/>
      <w:r w:rsidR="007337D1" w:rsidRPr="00D1396C">
        <w:rPr>
          <w:rFonts w:ascii="Calibri" w:hAnsi="Calibri"/>
          <w:sz w:val="22"/>
          <w:szCs w:val="22"/>
        </w:rPr>
        <w:t>, starostou</w:t>
      </w:r>
    </w:p>
    <w:p w14:paraId="59C7ECB6" w14:textId="63D48D27" w:rsidR="00781712" w:rsidRPr="00D1396C" w:rsidRDefault="00781712" w:rsidP="002A4985">
      <w:pPr>
        <w:pStyle w:val="Zkladntext"/>
        <w:tabs>
          <w:tab w:val="left" w:pos="8250"/>
        </w:tabs>
        <w:spacing w:line="240" w:lineRule="atLeast"/>
        <w:ind w:right="68"/>
        <w:jc w:val="left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IČO:                     </w:t>
      </w:r>
      <w:r w:rsidR="002A4985">
        <w:rPr>
          <w:rFonts w:ascii="Calibri" w:hAnsi="Calibri"/>
          <w:sz w:val="22"/>
          <w:szCs w:val="22"/>
        </w:rPr>
        <w:t xml:space="preserve">              </w:t>
      </w:r>
      <w:r w:rsidRPr="00D1396C">
        <w:rPr>
          <w:rFonts w:ascii="Calibri" w:hAnsi="Calibri"/>
          <w:sz w:val="22"/>
          <w:szCs w:val="22"/>
        </w:rPr>
        <w:t>00301311</w:t>
      </w:r>
      <w:r w:rsidR="00423E11">
        <w:rPr>
          <w:rFonts w:ascii="Calibri" w:hAnsi="Calibri"/>
          <w:sz w:val="22"/>
          <w:szCs w:val="22"/>
        </w:rPr>
        <w:tab/>
      </w:r>
    </w:p>
    <w:p w14:paraId="65D0E9D1" w14:textId="29F2CD26" w:rsidR="00A74321" w:rsidRPr="00D1396C" w:rsidRDefault="00D34F02" w:rsidP="00C91EE4">
      <w:pPr>
        <w:pStyle w:val="Zkladntext"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DIČ: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2A4985">
        <w:rPr>
          <w:rFonts w:ascii="Calibri" w:hAnsi="Calibri" w:cs="Calibri"/>
          <w:sz w:val="22"/>
          <w:szCs w:val="22"/>
        </w:rPr>
        <w:t xml:space="preserve">              </w:t>
      </w:r>
      <w:r w:rsidR="00657DB4" w:rsidRPr="00D1396C">
        <w:rPr>
          <w:rFonts w:ascii="Calibri" w:hAnsi="Calibri"/>
          <w:sz w:val="22"/>
          <w:szCs w:val="22"/>
        </w:rPr>
        <w:t>CZ00301311</w:t>
      </w:r>
    </w:p>
    <w:p w14:paraId="1AA6DFC1" w14:textId="5EA2635F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Bankovní spojení</w:t>
      </w:r>
      <w:r w:rsidR="0078171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 w:rsidR="00781712" w:rsidRPr="00D1396C">
        <w:rPr>
          <w:rFonts w:ascii="Calibri" w:hAnsi="Calibri"/>
          <w:sz w:val="22"/>
          <w:szCs w:val="22"/>
        </w:rPr>
        <w:t>Komerční banka, a.s., pobočka Hranice</w:t>
      </w:r>
    </w:p>
    <w:p w14:paraId="0EE2A703" w14:textId="0B3EF477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Číslo účtu</w:t>
      </w:r>
      <w:r w:rsidR="00DD47C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781712" w:rsidRPr="00D1396C">
        <w:rPr>
          <w:rFonts w:ascii="Calibri" w:hAnsi="Calibri"/>
          <w:sz w:val="22"/>
          <w:szCs w:val="22"/>
        </w:rPr>
        <w:t>1320831/0100</w:t>
      </w:r>
    </w:p>
    <w:p w14:paraId="282DE4E6" w14:textId="00D9F211" w:rsidR="00781712" w:rsidRPr="00D1396C" w:rsidRDefault="00E16F6A" w:rsidP="0078171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Telefon</w:t>
      </w:r>
      <w:r w:rsidR="00DD47C2" w:rsidRPr="00D1396C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DD47C2" w:rsidRPr="00D1396C">
        <w:rPr>
          <w:rFonts w:ascii="Calibri" w:hAnsi="Calibri"/>
          <w:sz w:val="22"/>
          <w:szCs w:val="22"/>
        </w:rPr>
        <w:t>581 828 200</w:t>
      </w:r>
    </w:p>
    <w:p w14:paraId="03B317FC" w14:textId="77777777" w:rsidR="00781712" w:rsidRPr="00D1396C" w:rsidRDefault="00781712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</w:p>
    <w:p w14:paraId="08ABDC84" w14:textId="77777777" w:rsidR="00A74321" w:rsidRPr="00D1396C" w:rsidRDefault="00A74321" w:rsidP="00A74321">
      <w:pPr>
        <w:pStyle w:val="Seznam3"/>
        <w:ind w:left="0" w:firstLine="0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Osoby oprávněné jednat ve věcech </w:t>
      </w:r>
    </w:p>
    <w:p w14:paraId="44376FBF" w14:textId="6ECA0DE1" w:rsidR="00DD47C2" w:rsidRPr="00D1396C" w:rsidRDefault="00C557E7" w:rsidP="00C557E7">
      <w:pPr>
        <w:pStyle w:val="Seznam3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A74321" w:rsidRPr="00D1396C">
        <w:rPr>
          <w:rFonts w:ascii="Calibri" w:hAnsi="Calibri"/>
          <w:sz w:val="22"/>
          <w:szCs w:val="22"/>
        </w:rPr>
        <w:t xml:space="preserve">smluvních: </w:t>
      </w:r>
      <w:r w:rsidR="009944A6">
        <w:rPr>
          <w:rFonts w:ascii="Calibri" w:hAnsi="Calibri"/>
          <w:sz w:val="22"/>
          <w:szCs w:val="22"/>
        </w:rPr>
        <w:t>Ing</w:t>
      </w:r>
      <w:r w:rsidR="00400656">
        <w:rPr>
          <w:rFonts w:ascii="Calibri" w:hAnsi="Calibri"/>
          <w:sz w:val="22"/>
          <w:szCs w:val="22"/>
        </w:rPr>
        <w:t>. Daniel Vitonský</w:t>
      </w:r>
    </w:p>
    <w:p w14:paraId="622A8088" w14:textId="736C5E11" w:rsidR="00D730BE" w:rsidRDefault="00C557E7" w:rsidP="00C557E7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13747C" w:rsidRPr="00D1396C">
        <w:rPr>
          <w:rFonts w:ascii="Calibri" w:hAnsi="Calibri" w:cs="Calibri"/>
          <w:sz w:val="22"/>
          <w:szCs w:val="22"/>
        </w:rPr>
        <w:t xml:space="preserve"> technických:</w:t>
      </w:r>
      <w:r>
        <w:rPr>
          <w:rFonts w:ascii="Calibri" w:hAnsi="Calibri" w:cs="Calibri"/>
          <w:sz w:val="22"/>
          <w:szCs w:val="22"/>
        </w:rPr>
        <w:t xml:space="preserve"> </w:t>
      </w:r>
      <w:r w:rsidR="00D730BE">
        <w:rPr>
          <w:rFonts w:ascii="Calibri" w:hAnsi="Calibri" w:cs="Calibri"/>
          <w:sz w:val="22"/>
          <w:szCs w:val="22"/>
        </w:rPr>
        <w:t xml:space="preserve"> Vladimír Bezděk, </w:t>
      </w:r>
      <w:hyperlink r:id="rId10" w:history="1">
        <w:r w:rsidR="00D730BE" w:rsidRPr="00830040">
          <w:rPr>
            <w:rStyle w:val="Hypertextovodkaz"/>
            <w:rFonts w:ascii="Calibri" w:hAnsi="Calibri" w:cs="Calibri"/>
            <w:sz w:val="22"/>
            <w:szCs w:val="22"/>
          </w:rPr>
          <w:t>vladimir.bezdek@mesto-hranice.cz</w:t>
        </w:r>
      </w:hyperlink>
      <w:r w:rsidR="00D730BE">
        <w:rPr>
          <w:rFonts w:ascii="Calibri" w:hAnsi="Calibri" w:cs="Calibri"/>
          <w:sz w:val="22"/>
          <w:szCs w:val="22"/>
        </w:rPr>
        <w:t xml:space="preserve">; tel. 581 828 201 </w:t>
      </w:r>
    </w:p>
    <w:p w14:paraId="6E4AE21A" w14:textId="78DD704F" w:rsidR="00810622" w:rsidRPr="00D1396C" w:rsidRDefault="009944A6" w:rsidP="00D730BE">
      <w:pPr>
        <w:pStyle w:val="Zkladntext"/>
        <w:spacing w:line="240" w:lineRule="atLeast"/>
        <w:ind w:left="709" w:right="68"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Bc. Vlasta Zapatová</w:t>
      </w:r>
      <w:r w:rsidR="0048610F" w:rsidRPr="00D1396C">
        <w:rPr>
          <w:rFonts w:ascii="Calibri" w:hAnsi="Calibri" w:cs="Calibri"/>
          <w:sz w:val="22"/>
          <w:szCs w:val="22"/>
        </w:rPr>
        <w:t xml:space="preserve">, </w:t>
      </w:r>
      <w:hyperlink r:id="rId11" w:history="1">
        <w:r w:rsidRPr="00D730BE">
          <w:rPr>
            <w:rStyle w:val="Hypertextovodkaz"/>
            <w:rFonts w:ascii="Calibri" w:hAnsi="Calibri" w:cs="Calibri"/>
            <w:sz w:val="22"/>
            <w:szCs w:val="22"/>
          </w:rPr>
          <w:t>vlasta.zapatova@mesto-hranice.cz</w:t>
        </w:r>
      </w:hyperlink>
      <w:r w:rsidR="00400656" w:rsidRPr="009944A6">
        <w:rPr>
          <w:rStyle w:val="Hypertextovodkaz"/>
          <w:color w:val="auto"/>
        </w:rPr>
        <w:t>,</w:t>
      </w:r>
      <w:r w:rsidR="00400656" w:rsidRPr="00400656">
        <w:rPr>
          <w:rFonts w:ascii="Calibri" w:hAnsi="Calibri" w:cs="Calibri"/>
          <w:sz w:val="22"/>
          <w:szCs w:val="22"/>
        </w:rPr>
        <w:t xml:space="preserve"> tel</w:t>
      </w:r>
      <w:r>
        <w:rPr>
          <w:rFonts w:ascii="Calibri" w:hAnsi="Calibri" w:cs="Calibri"/>
          <w:sz w:val="22"/>
          <w:szCs w:val="22"/>
        </w:rPr>
        <w:t>. 581 828 232</w:t>
      </w:r>
    </w:p>
    <w:p w14:paraId="49D0F741" w14:textId="0938EB98" w:rsidR="0013747C" w:rsidRPr="00D1396C" w:rsidRDefault="00C557E7" w:rsidP="00C557E7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</w:t>
      </w:r>
      <w:r w:rsidR="00551C6E">
        <w:rPr>
          <w:rFonts w:ascii="Calibri" w:hAnsi="Calibri" w:cs="Calibri"/>
          <w:sz w:val="22"/>
          <w:szCs w:val="22"/>
        </w:rPr>
        <w:t xml:space="preserve"> </w:t>
      </w:r>
    </w:p>
    <w:p w14:paraId="70AA6389" w14:textId="77777777" w:rsidR="0013747C" w:rsidRPr="00D1396C" w:rsidRDefault="0013747C" w:rsidP="000205DD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53B96053" w14:textId="77777777" w:rsidR="00D34F0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(dále jen „objednatel“)</w:t>
      </w:r>
    </w:p>
    <w:p w14:paraId="09B13D2D" w14:textId="77777777" w:rsidR="002B571C" w:rsidRPr="00D1396C" w:rsidRDefault="002B571C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6F84A5D6" w14:textId="77777777" w:rsidR="00D34F0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a</w:t>
      </w:r>
    </w:p>
    <w:p w14:paraId="4EDAEF50" w14:textId="77777777" w:rsidR="00D34F02" w:rsidRPr="00D1396C" w:rsidRDefault="00D34F02" w:rsidP="00B71118">
      <w:pPr>
        <w:pStyle w:val="Zkladntext"/>
        <w:tabs>
          <w:tab w:val="left" w:pos="166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</w:t>
      </w:r>
      <w:r w:rsidR="00B71118" w:rsidRPr="00D1396C">
        <w:rPr>
          <w:rFonts w:ascii="Calibri" w:hAnsi="Calibri" w:cs="Calibri"/>
          <w:sz w:val="22"/>
          <w:szCs w:val="22"/>
        </w:rPr>
        <w:tab/>
      </w:r>
    </w:p>
    <w:p w14:paraId="401BB18B" w14:textId="77777777" w:rsidR="004F3AE5" w:rsidRPr="00D1396C" w:rsidRDefault="00D34F02" w:rsidP="004F3AE5">
      <w:pPr>
        <w:pStyle w:val="Zkladntext"/>
        <w:spacing w:line="240" w:lineRule="atLeast"/>
        <w:ind w:right="68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Zhotovitel:</w:t>
      </w:r>
      <w:r w:rsidRPr="00D1396C">
        <w:rPr>
          <w:rFonts w:ascii="Calibri" w:hAnsi="Calibri" w:cs="Calibri"/>
          <w:b/>
          <w:sz w:val="22"/>
          <w:szCs w:val="22"/>
        </w:rPr>
        <w:tab/>
      </w:r>
      <w:r w:rsidR="00DD47C2" w:rsidRPr="00D1396C">
        <w:rPr>
          <w:rFonts w:ascii="Calibri" w:hAnsi="Calibri" w:cs="Calibri"/>
          <w:b/>
          <w:sz w:val="22"/>
          <w:szCs w:val="22"/>
          <w:highlight w:val="yellow"/>
        </w:rPr>
        <w:t>……………………………………….</w:t>
      </w:r>
    </w:p>
    <w:p w14:paraId="01770767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Sídlo: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</w:p>
    <w:p w14:paraId="4E63AF18" w14:textId="77777777" w:rsidR="004F3AE5" w:rsidRPr="00D1396C" w:rsidRDefault="004F3AE5" w:rsidP="00B71118">
      <w:pPr>
        <w:pStyle w:val="Zkladntext"/>
        <w:spacing w:line="240" w:lineRule="atLeast"/>
        <w:ind w:right="68" w:firstLine="709"/>
        <w:rPr>
          <w:rFonts w:ascii="Calibri" w:hAnsi="Calibri" w:cs="Calibri"/>
          <w:sz w:val="22"/>
          <w:szCs w:val="22"/>
        </w:rPr>
      </w:pPr>
    </w:p>
    <w:p w14:paraId="6140F9CB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zapsaný v OR vedeném </w:t>
      </w:r>
      <w:r w:rsidR="00E2443D" w:rsidRPr="00D1396C">
        <w:rPr>
          <w:rFonts w:ascii="Calibri" w:hAnsi="Calibri" w:cs="Calibri"/>
          <w:sz w:val="22"/>
          <w:szCs w:val="22"/>
        </w:rPr>
        <w:t>………………soudem</w:t>
      </w:r>
      <w:r w:rsidRPr="00D1396C">
        <w:rPr>
          <w:rFonts w:ascii="Calibri" w:hAnsi="Calibri" w:cs="Calibri"/>
          <w:sz w:val="22"/>
          <w:szCs w:val="22"/>
        </w:rPr>
        <w:t xml:space="preserve"> v </w:t>
      </w:r>
      <w:r w:rsidR="00DD47C2" w:rsidRPr="00D1396C">
        <w:rPr>
          <w:rFonts w:ascii="Calibri" w:hAnsi="Calibri" w:cs="Calibri"/>
          <w:sz w:val="22"/>
          <w:szCs w:val="22"/>
        </w:rPr>
        <w:t>………………</w:t>
      </w:r>
      <w:r w:rsidR="00E2443D" w:rsidRPr="00D1396C">
        <w:rPr>
          <w:rFonts w:ascii="Calibri" w:hAnsi="Calibri" w:cs="Calibri"/>
          <w:sz w:val="22"/>
          <w:szCs w:val="22"/>
        </w:rPr>
        <w:t>,oddíl</w:t>
      </w:r>
      <w:r w:rsidR="00DD47C2" w:rsidRPr="00D1396C">
        <w:rPr>
          <w:rFonts w:ascii="Calibri" w:hAnsi="Calibri" w:cs="Calibri"/>
          <w:sz w:val="22"/>
          <w:szCs w:val="22"/>
        </w:rPr>
        <w:t>……………</w:t>
      </w:r>
      <w:r w:rsidR="00E2443D" w:rsidRPr="00D1396C">
        <w:rPr>
          <w:rFonts w:ascii="Calibri" w:hAnsi="Calibri" w:cs="Calibri"/>
          <w:sz w:val="22"/>
          <w:szCs w:val="22"/>
        </w:rPr>
        <w:t>,vložk</w:t>
      </w:r>
      <w:r w:rsidR="007337D1" w:rsidRPr="00D1396C">
        <w:rPr>
          <w:rFonts w:ascii="Calibri" w:hAnsi="Calibri" w:cs="Calibri"/>
          <w:sz w:val="22"/>
          <w:szCs w:val="22"/>
        </w:rPr>
        <w:t>a</w:t>
      </w:r>
      <w:r w:rsidR="00DD47C2" w:rsidRPr="00D1396C">
        <w:rPr>
          <w:rFonts w:ascii="Calibri" w:hAnsi="Calibri" w:cs="Calibri"/>
          <w:sz w:val="22"/>
          <w:szCs w:val="22"/>
        </w:rPr>
        <w:t>…………………………………..</w:t>
      </w:r>
    </w:p>
    <w:p w14:paraId="14BBD064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zastoupen: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</w:t>
      </w:r>
    </w:p>
    <w:p w14:paraId="04365889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IČO: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………………………………………….</w:t>
      </w:r>
    </w:p>
    <w:p w14:paraId="33EF28D5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DIČ:  </w:t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</w:p>
    <w:p w14:paraId="78FE3B88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Bank. spojení :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  <w:r w:rsidR="00DD47C2" w:rsidRPr="00D1396C">
        <w:rPr>
          <w:rFonts w:ascii="Calibri" w:hAnsi="Calibri" w:cs="Calibri"/>
          <w:sz w:val="22"/>
          <w:szCs w:val="22"/>
        </w:rPr>
        <w:t>.</w:t>
      </w:r>
    </w:p>
    <w:p w14:paraId="4C3ECD89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Telefon:  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………………………………….</w:t>
      </w:r>
    </w:p>
    <w:p w14:paraId="205FE7CC" w14:textId="77777777" w:rsidR="004F3AE5" w:rsidRPr="00D1396C" w:rsidRDefault="004F3AE5" w:rsidP="004F3AE5">
      <w:pPr>
        <w:shd w:val="clear" w:color="auto" w:fill="FFFFFF"/>
        <w:spacing w:line="250" w:lineRule="exact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E-mail:</w:t>
      </w:r>
      <w:r w:rsidRPr="00D1396C">
        <w:rPr>
          <w:sz w:val="22"/>
          <w:szCs w:val="22"/>
        </w:rPr>
        <w:tab/>
      </w:r>
      <w:r w:rsidRPr="00D1396C"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……………………………………..</w:t>
      </w:r>
    </w:p>
    <w:p w14:paraId="1A4C4D96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7C492A1D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Osoby pověřené jednáním v rozsahu této smlouvy:</w:t>
      </w:r>
    </w:p>
    <w:p w14:paraId="1DE18456" w14:textId="77777777" w:rsidR="004F3AE5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ve věcech smluvních: </w:t>
      </w:r>
      <w:r w:rsidRPr="00D1396C">
        <w:rPr>
          <w:rFonts w:ascii="Calibri" w:hAnsi="Calibri" w:cs="Calibri"/>
          <w:sz w:val="22"/>
          <w:szCs w:val="22"/>
        </w:rPr>
        <w:tab/>
      </w:r>
      <w:r w:rsidR="00DD47C2"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………………………………………………………………..</w:t>
      </w:r>
    </w:p>
    <w:p w14:paraId="6F9E9CFF" w14:textId="77777777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lastRenderedPageBreak/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 xml:space="preserve">tel.: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14:paraId="32F9E6F6" w14:textId="44283963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>e</w:t>
      </w:r>
      <w:r w:rsidR="00E16F6A">
        <w:rPr>
          <w:rFonts w:ascii="Calibri" w:hAnsi="Calibri" w:cs="Calibri"/>
          <w:sz w:val="22"/>
          <w:szCs w:val="22"/>
        </w:rPr>
        <w:t>-</w:t>
      </w:r>
      <w:r w:rsidRPr="00D1396C">
        <w:rPr>
          <w:rFonts w:ascii="Calibri" w:hAnsi="Calibri" w:cs="Calibri"/>
          <w:sz w:val="22"/>
          <w:szCs w:val="22"/>
        </w:rPr>
        <w:t xml:space="preserve">mail: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14:paraId="381E3CD1" w14:textId="77777777" w:rsidR="00DD47C2" w:rsidRPr="00D1396C" w:rsidRDefault="00DD47C2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</w:p>
    <w:p w14:paraId="7B0FE268" w14:textId="77777777" w:rsidR="004F3AE5" w:rsidRPr="00D1396C" w:rsidRDefault="00DD47C2" w:rsidP="00B71118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="004F3AE5" w:rsidRPr="00D1396C">
        <w:rPr>
          <w:rFonts w:ascii="Calibri" w:hAnsi="Calibri" w:cs="Calibri"/>
          <w:sz w:val="22"/>
          <w:szCs w:val="22"/>
        </w:rPr>
        <w:t>ve věcech technických:</w:t>
      </w:r>
      <w:r w:rsidR="004F3AE5"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</w:t>
      </w:r>
      <w:r w:rsidR="00B71118" w:rsidRPr="00D1396C">
        <w:rPr>
          <w:rFonts w:ascii="Calibri" w:hAnsi="Calibri" w:cs="Calibri"/>
          <w:sz w:val="22"/>
          <w:szCs w:val="22"/>
        </w:rPr>
        <w:tab/>
      </w:r>
    </w:p>
    <w:p w14:paraId="2B6DB0BC" w14:textId="77777777" w:rsidR="00DD47C2" w:rsidRPr="00D1396C" w:rsidRDefault="00DD47C2" w:rsidP="00DD47C2">
      <w:pPr>
        <w:pStyle w:val="Zkladntext"/>
        <w:spacing w:line="240" w:lineRule="atLeast"/>
        <w:ind w:left="1418" w:right="68" w:firstLine="709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tel.: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………………………………………………………….</w:t>
      </w:r>
    </w:p>
    <w:p w14:paraId="2A21E701" w14:textId="562E622E" w:rsidR="00DD47C2" w:rsidRPr="00D1396C" w:rsidRDefault="00DD47C2" w:rsidP="00DD47C2">
      <w:pPr>
        <w:pStyle w:val="Zkladn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05"/>
        </w:tabs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  <w:t>e</w:t>
      </w:r>
      <w:r w:rsidR="00E16F6A">
        <w:rPr>
          <w:rFonts w:ascii="Calibri" w:hAnsi="Calibri" w:cs="Calibri"/>
          <w:sz w:val="22"/>
          <w:szCs w:val="22"/>
        </w:rPr>
        <w:t>-</w:t>
      </w:r>
      <w:r w:rsidRPr="00D1396C">
        <w:rPr>
          <w:rFonts w:ascii="Calibri" w:hAnsi="Calibri" w:cs="Calibri"/>
          <w:sz w:val="22"/>
          <w:szCs w:val="22"/>
        </w:rPr>
        <w:t xml:space="preserve">mail: </w:t>
      </w:r>
      <w:r w:rsidRPr="00D1396C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…………………………………………………….</w:t>
      </w:r>
    </w:p>
    <w:p w14:paraId="71A7C882" w14:textId="77777777" w:rsidR="00D34F02" w:rsidRPr="00D1396C" w:rsidRDefault="004F3AE5" w:rsidP="004F3AE5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ab/>
      </w:r>
      <w:r w:rsidRPr="00D1396C">
        <w:rPr>
          <w:rFonts w:ascii="Calibri" w:hAnsi="Calibri" w:cs="Calibri"/>
          <w:sz w:val="22"/>
          <w:szCs w:val="22"/>
        </w:rPr>
        <w:tab/>
      </w:r>
    </w:p>
    <w:p w14:paraId="4CC41771" w14:textId="77777777" w:rsidR="00D34F02" w:rsidRPr="00D1396C" w:rsidRDefault="00D34F0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  </w:t>
      </w:r>
      <w:r w:rsidR="00781712" w:rsidRPr="00D1396C">
        <w:rPr>
          <w:rFonts w:ascii="Calibri" w:hAnsi="Calibri" w:cs="Calibri"/>
          <w:sz w:val="22"/>
          <w:szCs w:val="22"/>
        </w:rPr>
        <w:t>(dále jen „zhotovitel“)</w:t>
      </w:r>
      <w:r w:rsidRPr="00D1396C">
        <w:rPr>
          <w:rFonts w:ascii="Calibri" w:hAnsi="Calibri" w:cs="Calibri"/>
          <w:sz w:val="22"/>
          <w:szCs w:val="22"/>
        </w:rPr>
        <w:t xml:space="preserve">           </w:t>
      </w:r>
    </w:p>
    <w:p w14:paraId="19C41967" w14:textId="77777777" w:rsidR="00781712" w:rsidRPr="00D1396C" w:rsidRDefault="00781712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130F459C" w14:textId="77777777" w:rsidR="00D34F02" w:rsidRPr="00D1396C" w:rsidRDefault="007337D1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</w:t>
      </w:r>
      <w:r w:rsidR="006007B2" w:rsidRPr="00D1396C">
        <w:rPr>
          <w:rFonts w:ascii="Calibri" w:hAnsi="Calibri" w:cs="Calibri"/>
          <w:sz w:val="22"/>
          <w:szCs w:val="22"/>
        </w:rPr>
        <w:t>polečně také „smluvní strany“</w:t>
      </w:r>
    </w:p>
    <w:p w14:paraId="4BEE2632" w14:textId="77777777" w:rsidR="00C85498" w:rsidRPr="00D1396C" w:rsidRDefault="00C85498" w:rsidP="00C91EE4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0A3C32AB" w14:textId="226EF227" w:rsidR="005E13A7" w:rsidRPr="000F73A4" w:rsidRDefault="00E2443D" w:rsidP="00E2443D">
      <w:pPr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 xml:space="preserve">uzavírají na základě výsledku </w:t>
      </w:r>
      <w:r w:rsidR="003A2D9B" w:rsidRPr="000F73A4">
        <w:rPr>
          <w:rFonts w:ascii="Calibri" w:hAnsi="Calibri" w:cs="Calibri"/>
          <w:sz w:val="22"/>
          <w:szCs w:val="22"/>
        </w:rPr>
        <w:t xml:space="preserve">zadávacího řízení </w:t>
      </w:r>
      <w:r w:rsidR="003A2D9B" w:rsidRPr="00890B81">
        <w:rPr>
          <w:rFonts w:ascii="Calibri" w:hAnsi="Calibri" w:cs="Calibri"/>
          <w:sz w:val="22"/>
          <w:szCs w:val="22"/>
        </w:rPr>
        <w:t>na veřejnou zakázku</w:t>
      </w:r>
      <w:r w:rsidR="00A31519" w:rsidRPr="00890B81">
        <w:rPr>
          <w:rFonts w:ascii="Calibri" w:hAnsi="Calibri" w:cs="Calibri"/>
          <w:sz w:val="22"/>
          <w:szCs w:val="22"/>
        </w:rPr>
        <w:t xml:space="preserve"> </w:t>
      </w:r>
      <w:r w:rsidRPr="00890B81">
        <w:rPr>
          <w:rFonts w:ascii="Calibri" w:hAnsi="Calibri" w:cs="Calibri"/>
          <w:sz w:val="22"/>
          <w:szCs w:val="22"/>
        </w:rPr>
        <w:t>„</w:t>
      </w:r>
      <w:r w:rsidR="00D730BE" w:rsidRPr="00890B8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Rekonstrukce chodník</w:t>
      </w:r>
      <w:r w:rsidR="00835AA7" w:rsidRPr="00890B8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u</w:t>
      </w:r>
      <w:r w:rsidR="00D730BE" w:rsidRPr="00890B8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v ulici Smetanovo nábřeží Hranice</w:t>
      </w:r>
      <w:r w:rsidRPr="00890B81">
        <w:rPr>
          <w:rFonts w:ascii="Calibri" w:hAnsi="Calibri" w:cs="Calibri"/>
          <w:sz w:val="22"/>
          <w:szCs w:val="22"/>
        </w:rPr>
        <w:t>“ smlouvu následujícího znění:</w:t>
      </w:r>
      <w:r w:rsidRPr="000F73A4">
        <w:rPr>
          <w:rFonts w:ascii="Calibri" w:hAnsi="Calibri" w:cs="Calibri"/>
          <w:sz w:val="22"/>
          <w:szCs w:val="22"/>
        </w:rPr>
        <w:t xml:space="preserve"> </w:t>
      </w:r>
    </w:p>
    <w:p w14:paraId="4270902E" w14:textId="77777777" w:rsidR="00E2443D" w:rsidRPr="000F73A4" w:rsidRDefault="00E2443D" w:rsidP="00E2443D">
      <w:pPr>
        <w:jc w:val="both"/>
        <w:rPr>
          <w:rFonts w:ascii="Calibri" w:hAnsi="Calibri" w:cs="Calibri"/>
          <w:sz w:val="22"/>
          <w:szCs w:val="22"/>
        </w:rPr>
      </w:pPr>
    </w:p>
    <w:p w14:paraId="7358082E" w14:textId="77777777" w:rsidR="00895AEA" w:rsidRPr="000F73A4" w:rsidRDefault="00895AEA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133EB3E4" w14:textId="77777777" w:rsidR="00E014D1" w:rsidRPr="000F73A4" w:rsidRDefault="00E014D1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  <w:u w:val="single"/>
        </w:rPr>
        <w:t xml:space="preserve">Článek </w:t>
      </w:r>
      <w:r w:rsidR="00E42CF5" w:rsidRPr="000F73A4">
        <w:rPr>
          <w:rFonts w:ascii="Calibri" w:hAnsi="Calibri"/>
          <w:b/>
          <w:sz w:val="22"/>
          <w:szCs w:val="22"/>
          <w:u w:val="single"/>
        </w:rPr>
        <w:t>II.</w:t>
      </w:r>
    </w:p>
    <w:p w14:paraId="6787E9F3" w14:textId="77777777" w:rsidR="00E42CF5" w:rsidRPr="000F73A4" w:rsidRDefault="00E42CF5" w:rsidP="00C466DB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</w:rPr>
        <w:t>Předmět smlouvy</w:t>
      </w:r>
    </w:p>
    <w:p w14:paraId="6426EAFD" w14:textId="77777777" w:rsidR="00E42CF5" w:rsidRPr="000F73A4" w:rsidRDefault="00E42CF5" w:rsidP="00E42CF5">
      <w:pPr>
        <w:pStyle w:val="Zkladntext"/>
        <w:spacing w:line="240" w:lineRule="atLeast"/>
        <w:ind w:left="142" w:right="68"/>
        <w:rPr>
          <w:rFonts w:ascii="Calibri" w:hAnsi="Calibri"/>
          <w:sz w:val="22"/>
          <w:szCs w:val="22"/>
        </w:rPr>
      </w:pPr>
    </w:p>
    <w:p w14:paraId="4411D256" w14:textId="77777777" w:rsidR="003A2D9B" w:rsidRPr="009944A6" w:rsidRDefault="003A2D9B" w:rsidP="003A2D9B">
      <w:pPr>
        <w:pStyle w:val="Zkladntext"/>
        <w:ind w:left="567"/>
        <w:rPr>
          <w:rFonts w:asciiTheme="minorHAnsi" w:hAnsiTheme="minorHAnsi" w:cstheme="minorHAnsi"/>
          <w:sz w:val="22"/>
          <w:szCs w:val="22"/>
        </w:rPr>
      </w:pPr>
    </w:p>
    <w:p w14:paraId="741111BA" w14:textId="7665AF1E" w:rsidR="00D01628" w:rsidRPr="00890B81" w:rsidRDefault="003A2D9B" w:rsidP="00A513DB">
      <w:pPr>
        <w:pStyle w:val="PODKAPITOLA"/>
        <w:numPr>
          <w:ilvl w:val="0"/>
          <w:numId w:val="31"/>
        </w:numPr>
        <w:ind w:hanging="502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890B81">
        <w:rPr>
          <w:rFonts w:asciiTheme="minorHAnsi" w:hAnsiTheme="minorHAnsi" w:cstheme="minorHAnsi"/>
          <w:b w:val="0"/>
          <w:bCs w:val="0"/>
          <w:sz w:val="22"/>
          <w:szCs w:val="22"/>
          <w:lang w:val="cs-CZ" w:eastAsia="cs-CZ"/>
        </w:rPr>
        <w:t xml:space="preserve">Zhotovitel se zavazuje řádně provést na svůj náklad a nebezpečí pro objednatele dílo, kterým se rozumí </w:t>
      </w:r>
      <w:r w:rsidR="00A513DB" w:rsidRPr="00890B81">
        <w:rPr>
          <w:rFonts w:asciiTheme="minorHAnsi" w:hAnsiTheme="minorHAnsi" w:cstheme="minorHAnsi"/>
          <w:b w:val="0"/>
          <w:sz w:val="22"/>
          <w:szCs w:val="22"/>
        </w:rPr>
        <w:t>rekonstrukce chodníku a instalace nového veřejného osvětlení v ulici Smetanovo nábřeží v Hranicích. Projekt zahrnuje demontáž stávajícího povrchu chodníku, úpravu podloží, instalaci nových obrubníků a pokládku betonové zámkové dlažby. Součástí je také zajištění odvodnění chodníku a instalace veřejného osvětlení zahrnující montáž nových svítidel a napájecího kabelu NN.</w:t>
      </w:r>
    </w:p>
    <w:p w14:paraId="54AC747F" w14:textId="77777777" w:rsidR="00D01628" w:rsidRPr="00890B81" w:rsidRDefault="00D01628" w:rsidP="00D01628">
      <w:pPr>
        <w:pStyle w:val="PODKAPITOLA"/>
        <w:ind w:left="50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458BA7E" w14:textId="02B15A27" w:rsidR="00A31519" w:rsidRPr="00890B81" w:rsidRDefault="007337D1" w:rsidP="005B41B6">
      <w:pPr>
        <w:pStyle w:val="PODKAPITOLA"/>
        <w:ind w:left="56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90B81">
        <w:rPr>
          <w:rFonts w:asciiTheme="minorHAnsi" w:hAnsiTheme="minorHAnsi" w:cstheme="minorHAnsi"/>
          <w:b w:val="0"/>
          <w:sz w:val="22"/>
          <w:szCs w:val="22"/>
        </w:rPr>
        <w:t>Stavební úpravy budou provedeny</w:t>
      </w:r>
      <w:r w:rsidR="00E2443D" w:rsidRPr="00890B81">
        <w:rPr>
          <w:rFonts w:asciiTheme="minorHAnsi" w:hAnsiTheme="minorHAnsi" w:cstheme="minorHAnsi"/>
          <w:b w:val="0"/>
          <w:sz w:val="22"/>
          <w:szCs w:val="22"/>
        </w:rPr>
        <w:t xml:space="preserve"> dle projektové dokumentace</w:t>
      </w:r>
      <w:r w:rsidR="009B08FD" w:rsidRPr="00890B8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2443D" w:rsidRPr="00890B81">
        <w:rPr>
          <w:rFonts w:asciiTheme="minorHAnsi" w:hAnsiTheme="minorHAnsi" w:cstheme="minorHAnsi"/>
          <w:b w:val="0"/>
          <w:sz w:val="22"/>
          <w:szCs w:val="22"/>
        </w:rPr>
        <w:t>zhotovené</w:t>
      </w:r>
      <w:r w:rsidR="00600868" w:rsidRPr="00890B8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2B70" w:rsidRPr="00890B81">
        <w:rPr>
          <w:rFonts w:asciiTheme="minorHAnsi" w:hAnsiTheme="minorHAnsi" w:cstheme="minorHAnsi"/>
          <w:b w:val="0"/>
          <w:sz w:val="22"/>
          <w:szCs w:val="22"/>
        </w:rPr>
        <w:t xml:space="preserve">firmou </w:t>
      </w:r>
      <w:r w:rsidR="00D01628" w:rsidRPr="00890B81">
        <w:rPr>
          <w:rFonts w:asciiTheme="minorHAnsi" w:hAnsiTheme="minorHAnsi" w:cstheme="minorHAnsi"/>
          <w:b w:val="0"/>
          <w:sz w:val="22"/>
          <w:szCs w:val="22"/>
        </w:rPr>
        <w:t>SISKO spol. s r.o., IČO</w:t>
      </w:r>
      <w:r w:rsidR="00A513DB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:</w:t>
      </w:r>
      <w:r w:rsidR="00D01628" w:rsidRPr="00890B81">
        <w:rPr>
          <w:rFonts w:asciiTheme="minorHAnsi" w:hAnsiTheme="minorHAnsi" w:cstheme="minorHAnsi"/>
          <w:b w:val="0"/>
          <w:sz w:val="22"/>
          <w:szCs w:val="22"/>
        </w:rPr>
        <w:t xml:space="preserve"> 47155558, se sídlem Velká Dlážka 527/6, 752 00 Přerov</w:t>
      </w:r>
      <w:r w:rsidR="00E201E0" w:rsidRPr="00890B81">
        <w:rPr>
          <w:rFonts w:asciiTheme="minorHAnsi" w:hAnsiTheme="minorHAnsi" w:cstheme="minorHAnsi"/>
          <w:b w:val="0"/>
          <w:sz w:val="22"/>
          <w:szCs w:val="22"/>
        </w:rPr>
        <w:t>,</w:t>
      </w:r>
      <w:r w:rsidR="003A2D9B" w:rsidRPr="00890B8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0C50D0" w:rsidRPr="00890B81">
        <w:rPr>
          <w:rFonts w:asciiTheme="minorHAnsi" w:hAnsiTheme="minorHAnsi" w:cstheme="minorHAnsi"/>
          <w:b w:val="0"/>
          <w:sz w:val="22"/>
          <w:szCs w:val="22"/>
        </w:rPr>
        <w:t xml:space="preserve">nazvané </w:t>
      </w:r>
      <w:r w:rsidR="00D01628" w:rsidRPr="00890B81">
        <w:rPr>
          <w:rFonts w:asciiTheme="minorHAnsi" w:hAnsiTheme="minorHAnsi" w:cstheme="minorHAnsi"/>
          <w:b w:val="0"/>
          <w:sz w:val="22"/>
          <w:szCs w:val="22"/>
        </w:rPr>
        <w:t xml:space="preserve">„Rekonstrukce chodníku v ulici Smetanovo nábřeží“ </w:t>
      </w:r>
      <w:r w:rsidR="007450F6" w:rsidRPr="00890B81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E65339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projektové dokumentace „Smetanovo nábřeží – veřejné osvětlení“, zpracované firmou PROJEKTIL spol. s r.o., Hranice, IČO: 49610414, se sídlem </w:t>
      </w:r>
      <w:proofErr w:type="spellStart"/>
      <w:r w:rsidR="00E65339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Bělotínská</w:t>
      </w:r>
      <w:proofErr w:type="spellEnd"/>
      <w:r w:rsidR="00E65339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 cesta 288, 753 01 Hranice a </w:t>
      </w:r>
      <w:r w:rsidR="007450F6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dále výkazů výměr a položkových ro</w:t>
      </w:r>
      <w:r w:rsidR="00BC2ECF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zpočtů</w:t>
      </w:r>
      <w:r w:rsidR="00BC2ECF" w:rsidRPr="00890B81">
        <w:rPr>
          <w:rFonts w:asciiTheme="minorHAnsi" w:hAnsiTheme="minorHAnsi" w:cstheme="minorHAnsi"/>
          <w:b w:val="0"/>
          <w:sz w:val="22"/>
          <w:szCs w:val="22"/>
        </w:rPr>
        <w:t>, které tvoří přílohu č. 1</w:t>
      </w:r>
      <w:r w:rsidR="007450F6" w:rsidRPr="00890B81">
        <w:rPr>
          <w:rFonts w:asciiTheme="minorHAnsi" w:hAnsiTheme="minorHAnsi" w:cstheme="minorHAnsi"/>
          <w:b w:val="0"/>
          <w:sz w:val="22"/>
          <w:szCs w:val="22"/>
        </w:rPr>
        <w:t xml:space="preserve"> této smlouvy</w:t>
      </w:r>
      <w:r w:rsidR="00E2443D" w:rsidRPr="00890B81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36BE375D" w14:textId="77777777" w:rsidR="00882B68" w:rsidRPr="00890B81" w:rsidRDefault="00882B68" w:rsidP="00882B6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5858B7D" w14:textId="2C69BC4D" w:rsidR="00882B68" w:rsidRPr="00890B81" w:rsidRDefault="00882B68" w:rsidP="00882B68">
      <w:pPr>
        <w:pStyle w:val="PODKAPITOLA"/>
        <w:ind w:left="567" w:right="68"/>
        <w:jc w:val="both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Dílo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 bude proveden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o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v souladu s 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>rozhodnutí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m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890B81">
        <w:rPr>
          <w:rFonts w:asciiTheme="minorHAnsi" w:hAnsiTheme="minorHAnsi" w:cstheme="minorHAnsi"/>
          <w:b w:val="0"/>
          <w:sz w:val="22"/>
          <w:szCs w:val="22"/>
        </w:rPr>
        <w:t>č.j</w:t>
      </w:r>
      <w:proofErr w:type="spellEnd"/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: </w:t>
      </w:r>
      <w:r w:rsidR="00072BDD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OSUZPD/34693/23-9</w:t>
      </w:r>
      <w:r w:rsidR="00740FB3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 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ze dne </w:t>
      </w:r>
      <w:r w:rsidR="00072BDD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06.11.</w:t>
      </w:r>
      <w:r w:rsidR="009944A6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2023</w:t>
      </w:r>
      <w:r w:rsidRPr="00890B81">
        <w:rPr>
          <w:rFonts w:asciiTheme="minorHAnsi" w:hAnsiTheme="minorHAnsi" w:cstheme="minorHAnsi"/>
          <w:sz w:val="22"/>
          <w:szCs w:val="22"/>
        </w:rPr>
        <w:t xml:space="preserve"> 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vydaným 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>Městským úřadem Hranice, odborem stavební úřad, životní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ho</w:t>
      </w:r>
      <w:r w:rsidRPr="00890B81">
        <w:rPr>
          <w:rFonts w:asciiTheme="minorHAnsi" w:hAnsiTheme="minorHAnsi" w:cstheme="minorHAnsi"/>
          <w:b w:val="0"/>
          <w:sz w:val="22"/>
          <w:szCs w:val="22"/>
        </w:rPr>
        <w:t xml:space="preserve"> prostředí a doprav</w:t>
      </w:r>
      <w:r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y</w:t>
      </w:r>
      <w:r w:rsidR="006D1754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 a rozhodnutím č.j.: OSUZPD/75922/23/PER ze dne 03.11.2023 vydaným </w:t>
      </w:r>
      <w:r w:rsidR="006D1754" w:rsidRPr="00890B81">
        <w:rPr>
          <w:rFonts w:asciiTheme="minorHAnsi" w:hAnsiTheme="minorHAnsi" w:cstheme="minorHAnsi"/>
          <w:b w:val="0"/>
          <w:sz w:val="22"/>
          <w:szCs w:val="22"/>
        </w:rPr>
        <w:t>Městským úřadem Hranice, odborem stavební úřad, životní</w:t>
      </w:r>
      <w:r w:rsidR="006D1754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>ho</w:t>
      </w:r>
      <w:r w:rsidR="006D1754" w:rsidRPr="00890B81">
        <w:rPr>
          <w:rFonts w:asciiTheme="minorHAnsi" w:hAnsiTheme="minorHAnsi" w:cstheme="minorHAnsi"/>
          <w:b w:val="0"/>
          <w:sz w:val="22"/>
          <w:szCs w:val="22"/>
        </w:rPr>
        <w:t xml:space="preserve"> prostředí a doprav</w:t>
      </w:r>
      <w:r w:rsidR="006D1754" w:rsidRPr="00890B81">
        <w:rPr>
          <w:rFonts w:asciiTheme="minorHAnsi" w:hAnsiTheme="minorHAnsi" w:cstheme="minorHAnsi"/>
          <w:b w:val="0"/>
          <w:sz w:val="22"/>
          <w:szCs w:val="22"/>
          <w:lang w:val="cs-CZ"/>
        </w:rPr>
        <w:t xml:space="preserve">y. </w:t>
      </w:r>
    </w:p>
    <w:p w14:paraId="4CDFD673" w14:textId="10724A45" w:rsidR="005B41B6" w:rsidRPr="00890B81" w:rsidRDefault="005B41B6" w:rsidP="00882B68">
      <w:pPr>
        <w:pStyle w:val="PODKAPITOLA"/>
        <w:ind w:left="567" w:right="68"/>
        <w:jc w:val="both"/>
        <w:rPr>
          <w:rFonts w:asciiTheme="minorHAnsi" w:hAnsiTheme="minorHAnsi" w:cstheme="minorHAnsi"/>
          <w:b w:val="0"/>
          <w:sz w:val="22"/>
          <w:szCs w:val="22"/>
          <w:lang w:val="cs-CZ"/>
        </w:rPr>
      </w:pPr>
    </w:p>
    <w:p w14:paraId="5AEF741C" w14:textId="27246764" w:rsidR="005B41B6" w:rsidRPr="00890B81" w:rsidRDefault="005B41B6" w:rsidP="005B41B6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Calibri" w:hAnsi="Calibri"/>
          <w:bCs/>
          <w:sz w:val="22"/>
          <w:szCs w:val="22"/>
          <w:lang w:eastAsia="x-none"/>
        </w:rPr>
      </w:pPr>
      <w:r w:rsidRPr="00890B81">
        <w:rPr>
          <w:rFonts w:ascii="Calibri" w:hAnsi="Calibri"/>
          <w:bCs/>
          <w:sz w:val="22"/>
          <w:szCs w:val="22"/>
          <w:lang w:eastAsia="x-none"/>
        </w:rPr>
        <w:t xml:space="preserve">Podrobná specifikace je uvedena v projektové dokumentaci, která byla součástí zadávací dokumentace na akci </w:t>
      </w:r>
      <w:r w:rsidR="00BC2ECF" w:rsidRPr="00890B81">
        <w:rPr>
          <w:rFonts w:ascii="Calibri" w:hAnsi="Calibri" w:cs="Calibri"/>
          <w:sz w:val="22"/>
          <w:szCs w:val="22"/>
        </w:rPr>
        <w:t>„</w:t>
      </w:r>
      <w:r w:rsidR="00BC2ECF" w:rsidRPr="00890B81">
        <w:rPr>
          <w:rFonts w:asciiTheme="minorHAnsi" w:eastAsiaTheme="minorHAnsi" w:hAnsiTheme="minorHAnsi" w:cstheme="minorBidi"/>
          <w:sz w:val="22"/>
          <w:szCs w:val="22"/>
          <w:lang w:eastAsia="en-US"/>
        </w:rPr>
        <w:t>Rekonstrukce chodníků v ulici Smetanovo nábřeží Hranice</w:t>
      </w:r>
      <w:r w:rsidR="00BC2ECF" w:rsidRPr="00890B81">
        <w:rPr>
          <w:rFonts w:ascii="Calibri" w:hAnsi="Calibri" w:cs="Calibri"/>
          <w:sz w:val="22"/>
          <w:szCs w:val="22"/>
        </w:rPr>
        <w:t xml:space="preserve">“ </w:t>
      </w:r>
    </w:p>
    <w:p w14:paraId="01D18CD1" w14:textId="1B8BC01F" w:rsidR="00F45D41" w:rsidRPr="00890B81" w:rsidRDefault="00F45D41" w:rsidP="00882B68">
      <w:pPr>
        <w:pStyle w:val="PODKAPITOLA"/>
        <w:ind w:left="567" w:right="68"/>
        <w:jc w:val="both"/>
        <w:rPr>
          <w:rFonts w:asciiTheme="minorHAnsi" w:hAnsiTheme="minorHAnsi" w:cstheme="minorHAnsi"/>
          <w:b w:val="0"/>
          <w:sz w:val="22"/>
          <w:szCs w:val="22"/>
          <w:lang w:val="cs-CZ"/>
        </w:rPr>
      </w:pPr>
    </w:p>
    <w:p w14:paraId="4AF7364F" w14:textId="77777777" w:rsidR="003A2D9B" w:rsidRPr="00890B81" w:rsidRDefault="003A2D9B" w:rsidP="00D01628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08EB59EE" w14:textId="31984D0F" w:rsidR="00E42CF5" w:rsidRPr="00890B81" w:rsidRDefault="001E17BE" w:rsidP="00890B81">
      <w:pPr>
        <w:pStyle w:val="Zkladntext"/>
        <w:numPr>
          <w:ilvl w:val="0"/>
          <w:numId w:val="31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890B81">
        <w:rPr>
          <w:rFonts w:asciiTheme="minorHAnsi" w:hAnsiTheme="minorHAnsi" w:cstheme="minorHAnsi"/>
          <w:sz w:val="22"/>
          <w:szCs w:val="22"/>
        </w:rPr>
        <w:t>M</w:t>
      </w:r>
      <w:r w:rsidR="00241877" w:rsidRPr="00890B81">
        <w:rPr>
          <w:rFonts w:asciiTheme="minorHAnsi" w:hAnsiTheme="minorHAnsi" w:cstheme="minorHAnsi"/>
          <w:sz w:val="22"/>
          <w:szCs w:val="22"/>
        </w:rPr>
        <w:t xml:space="preserve">ístem realizace </w:t>
      </w:r>
      <w:r w:rsidR="00D760C3" w:rsidRPr="00890B81">
        <w:rPr>
          <w:rFonts w:asciiTheme="minorHAnsi" w:hAnsiTheme="minorHAnsi" w:cstheme="minorHAnsi"/>
          <w:sz w:val="22"/>
          <w:szCs w:val="22"/>
        </w:rPr>
        <w:t>jsou</w:t>
      </w:r>
      <w:r w:rsidR="009C496E" w:rsidRPr="00890B81">
        <w:rPr>
          <w:rFonts w:asciiTheme="minorHAnsi" w:hAnsiTheme="minorHAnsi" w:cstheme="minorHAnsi"/>
          <w:sz w:val="22"/>
          <w:szCs w:val="22"/>
        </w:rPr>
        <w:t xml:space="preserve">, par. č. </w:t>
      </w:r>
      <w:r w:rsidR="00F45D41" w:rsidRPr="00890B81">
        <w:rPr>
          <w:rFonts w:asciiTheme="minorHAnsi" w:hAnsiTheme="minorHAnsi" w:cstheme="minorHAnsi"/>
          <w:sz w:val="22"/>
          <w:szCs w:val="22"/>
        </w:rPr>
        <w:t>2421/33</w:t>
      </w:r>
      <w:r w:rsidR="00D01628" w:rsidRPr="00890B81">
        <w:rPr>
          <w:rFonts w:asciiTheme="minorHAnsi" w:hAnsiTheme="minorHAnsi" w:cstheme="minorHAnsi"/>
          <w:sz w:val="22"/>
          <w:szCs w:val="22"/>
        </w:rPr>
        <w:t>,</w:t>
      </w:r>
      <w:r w:rsidR="00F45D41" w:rsidRPr="00890B81">
        <w:rPr>
          <w:rFonts w:asciiTheme="minorHAnsi" w:hAnsiTheme="minorHAnsi" w:cstheme="minorHAnsi"/>
          <w:sz w:val="22"/>
          <w:szCs w:val="22"/>
        </w:rPr>
        <w:t xml:space="preserve"> 2421/20, 2448/28, </w:t>
      </w:r>
      <w:r w:rsidR="00D01628" w:rsidRPr="00890B81">
        <w:rPr>
          <w:rFonts w:asciiTheme="minorHAnsi" w:hAnsiTheme="minorHAnsi" w:cstheme="minorHAnsi"/>
          <w:sz w:val="22"/>
          <w:szCs w:val="22"/>
        </w:rPr>
        <w:t>2448/20</w:t>
      </w:r>
      <w:r w:rsidR="00F45D41" w:rsidRPr="00890B81">
        <w:rPr>
          <w:rFonts w:asciiTheme="minorHAnsi" w:hAnsiTheme="minorHAnsi" w:cstheme="minorHAnsi"/>
          <w:sz w:val="22"/>
          <w:szCs w:val="22"/>
        </w:rPr>
        <w:t xml:space="preserve">, 2448/2, 2445/17, 2448/18, </w:t>
      </w:r>
      <w:r w:rsidR="00D01628" w:rsidRPr="00890B81">
        <w:rPr>
          <w:rFonts w:asciiTheme="minorHAnsi" w:hAnsiTheme="minorHAnsi" w:cstheme="minorHAnsi"/>
          <w:sz w:val="22"/>
          <w:szCs w:val="22"/>
        </w:rPr>
        <w:t>93</w:t>
      </w:r>
      <w:r w:rsidR="00F45D41" w:rsidRPr="00890B81">
        <w:rPr>
          <w:rFonts w:asciiTheme="minorHAnsi" w:hAnsiTheme="minorHAnsi" w:cstheme="minorHAnsi"/>
          <w:sz w:val="22"/>
          <w:szCs w:val="22"/>
        </w:rPr>
        <w:t xml:space="preserve">, </w:t>
      </w:r>
      <w:r w:rsidR="00D01628" w:rsidRPr="00890B81">
        <w:rPr>
          <w:rFonts w:asciiTheme="minorHAnsi" w:hAnsiTheme="minorHAnsi" w:cstheme="minorHAnsi"/>
          <w:sz w:val="22"/>
          <w:szCs w:val="22"/>
        </w:rPr>
        <w:t>2449/1</w:t>
      </w:r>
      <w:r w:rsidR="00F45D41" w:rsidRPr="00890B81">
        <w:rPr>
          <w:rFonts w:asciiTheme="minorHAnsi" w:hAnsiTheme="minorHAnsi" w:cstheme="minorHAnsi"/>
          <w:sz w:val="22"/>
          <w:szCs w:val="22"/>
        </w:rPr>
        <w:t xml:space="preserve"> a 2494/1 </w:t>
      </w:r>
      <w:r w:rsidR="00D760C3" w:rsidRPr="00890B81">
        <w:rPr>
          <w:rFonts w:asciiTheme="minorHAnsi" w:hAnsiTheme="minorHAnsi" w:cstheme="minorHAnsi"/>
          <w:sz w:val="22"/>
          <w:szCs w:val="22"/>
        </w:rPr>
        <w:t xml:space="preserve">v k.ú. </w:t>
      </w:r>
      <w:r w:rsidR="00D01628" w:rsidRPr="00890B81">
        <w:rPr>
          <w:rFonts w:asciiTheme="minorHAnsi" w:hAnsiTheme="minorHAnsi" w:cstheme="minorHAnsi"/>
          <w:sz w:val="22"/>
          <w:szCs w:val="22"/>
        </w:rPr>
        <w:t>H</w:t>
      </w:r>
      <w:r w:rsidR="00BC2ECF" w:rsidRPr="00890B81">
        <w:rPr>
          <w:rFonts w:asciiTheme="minorHAnsi" w:hAnsiTheme="minorHAnsi" w:cstheme="minorHAnsi"/>
          <w:sz w:val="22"/>
          <w:szCs w:val="22"/>
        </w:rPr>
        <w:t xml:space="preserve">ranice, </w:t>
      </w:r>
      <w:r w:rsidR="00DF7B9A" w:rsidRPr="00890B81">
        <w:rPr>
          <w:rFonts w:asciiTheme="minorHAnsi" w:hAnsiTheme="minorHAnsi" w:cstheme="minorHAnsi"/>
          <w:sz w:val="22"/>
          <w:szCs w:val="22"/>
        </w:rPr>
        <w:t>podrobně popsané v projektových dokumentacích.</w:t>
      </w:r>
    </w:p>
    <w:p w14:paraId="47E5C226" w14:textId="77777777" w:rsidR="00E42CF5" w:rsidRPr="00E6445B" w:rsidRDefault="00E42CF5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5455F89B" w14:textId="77777777" w:rsidR="00210E31" w:rsidRPr="00E6445B" w:rsidRDefault="00C220D1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E6445B">
        <w:rPr>
          <w:rFonts w:ascii="Calibri" w:hAnsi="Calibri" w:cs="Calibri"/>
          <w:sz w:val="22"/>
          <w:szCs w:val="22"/>
        </w:rPr>
        <w:t xml:space="preserve">Objednatel se zavazuje, že </w:t>
      </w:r>
      <w:r w:rsidR="008F1E89" w:rsidRPr="00E6445B">
        <w:rPr>
          <w:rFonts w:ascii="Calibri" w:hAnsi="Calibri" w:cs="Calibri"/>
          <w:sz w:val="22"/>
          <w:szCs w:val="22"/>
        </w:rPr>
        <w:t>řádně</w:t>
      </w:r>
      <w:r w:rsidR="001E17BE" w:rsidRPr="00E6445B">
        <w:rPr>
          <w:rFonts w:ascii="Calibri" w:hAnsi="Calibri" w:cs="Calibri"/>
          <w:sz w:val="22"/>
          <w:szCs w:val="22"/>
        </w:rPr>
        <w:t xml:space="preserve"> </w:t>
      </w:r>
      <w:r w:rsidRPr="00E6445B">
        <w:rPr>
          <w:rFonts w:ascii="Calibri" w:hAnsi="Calibri" w:cs="Calibri"/>
          <w:sz w:val="22"/>
          <w:szCs w:val="22"/>
        </w:rPr>
        <w:t xml:space="preserve">dokončené dílo převezme a zaplatí za jeho provedení zhotoviteli dohodnutou cenu </w:t>
      </w:r>
      <w:r w:rsidR="00E42CF5" w:rsidRPr="00E6445B">
        <w:rPr>
          <w:rFonts w:ascii="Calibri" w:hAnsi="Calibri" w:cs="Calibri"/>
          <w:sz w:val="22"/>
          <w:szCs w:val="22"/>
        </w:rPr>
        <w:t>dle čl. V., a to způsobem dle stejného článku smlouvy.</w:t>
      </w:r>
    </w:p>
    <w:p w14:paraId="012F331F" w14:textId="77777777" w:rsidR="00E1247E" w:rsidRPr="000F73A4" w:rsidRDefault="00E1247E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0AC8D374" w14:textId="672E8620" w:rsidR="007E245B" w:rsidRDefault="007E245B" w:rsidP="008D7CE8">
      <w:pPr>
        <w:pStyle w:val="Zkladntext"/>
        <w:numPr>
          <w:ilvl w:val="0"/>
          <w:numId w:val="31"/>
        </w:numPr>
        <w:ind w:left="567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 xml:space="preserve">Zhotovitel splní svou povinnost provést dílo jeho řádným dokončením a předáním díla </w:t>
      </w:r>
      <w:r w:rsidR="00387CA5" w:rsidRPr="000F73A4">
        <w:rPr>
          <w:rFonts w:ascii="Calibri" w:hAnsi="Calibri" w:cs="Calibri"/>
          <w:sz w:val="22"/>
          <w:szCs w:val="22"/>
        </w:rPr>
        <w:t xml:space="preserve">bez vad a nedodělků </w:t>
      </w:r>
      <w:r w:rsidRPr="000F73A4">
        <w:rPr>
          <w:rFonts w:ascii="Calibri" w:hAnsi="Calibri" w:cs="Calibri"/>
          <w:sz w:val="22"/>
          <w:szCs w:val="22"/>
        </w:rPr>
        <w:t>v předávacím řízení objednateli. Předávací řízení bude ukončeno protokolem o předání a převzetí, který bude podepsaný objednatelem i zhotovitelem</w:t>
      </w:r>
      <w:r w:rsidR="006007B2" w:rsidRPr="000F73A4">
        <w:rPr>
          <w:rFonts w:ascii="Calibri" w:hAnsi="Calibri" w:cs="Calibri"/>
          <w:sz w:val="22"/>
          <w:szCs w:val="22"/>
        </w:rPr>
        <w:t>, a to v souladu s čl. XII. této smlouvy</w:t>
      </w:r>
      <w:r w:rsidRPr="000F73A4">
        <w:rPr>
          <w:rFonts w:ascii="Calibri" w:hAnsi="Calibri" w:cs="Calibri"/>
          <w:sz w:val="22"/>
          <w:szCs w:val="22"/>
        </w:rPr>
        <w:t>. V opačném případě nebude dílo považováno za předané řádně a včas.</w:t>
      </w:r>
    </w:p>
    <w:p w14:paraId="1F1CF78D" w14:textId="321209B1" w:rsidR="0099049D" w:rsidRDefault="0099049D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790A9720" w14:textId="4785BDDB" w:rsidR="00F45D41" w:rsidRDefault="00F45D41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70D15D63" w14:textId="77777777" w:rsidR="00F45D41" w:rsidRDefault="00F45D41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64371FC1" w14:textId="0BF44D17" w:rsidR="00B2279A" w:rsidRPr="00072BDD" w:rsidRDefault="0099049D" w:rsidP="00072BDD">
      <w:pPr>
        <w:pStyle w:val="Zkladntext"/>
        <w:numPr>
          <w:ilvl w:val="0"/>
          <w:numId w:val="31"/>
        </w:numPr>
        <w:spacing w:line="240" w:lineRule="atLeast"/>
        <w:ind w:right="68" w:hanging="502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lastRenderedPageBreak/>
        <w:t>Vlastní realizace díla je podmíněna získáním dotace. Objednatel si vyhrazuje právo v případě nezískání dotací od smlouvy bez jakýchkoliv sankcí odstoupit.</w:t>
      </w:r>
    </w:p>
    <w:p w14:paraId="2BD2C7A9" w14:textId="62DCA28F" w:rsidR="00862611" w:rsidRDefault="00862611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45553AE4" w14:textId="77777777" w:rsidR="00C43B51" w:rsidRPr="000F73A4" w:rsidRDefault="00C43B51" w:rsidP="004B782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  <w:u w:val="single"/>
        </w:rPr>
      </w:pPr>
    </w:p>
    <w:p w14:paraId="504261FB" w14:textId="77777777" w:rsidR="004B7824" w:rsidRPr="000F73A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0F73A4">
        <w:rPr>
          <w:rFonts w:ascii="Calibri" w:hAnsi="Calibri"/>
          <w:b/>
          <w:sz w:val="22"/>
          <w:szCs w:val="22"/>
          <w:u w:val="single"/>
        </w:rPr>
        <w:t>Článek III.</w:t>
      </w:r>
    </w:p>
    <w:p w14:paraId="1DB5ADE2" w14:textId="77777777" w:rsidR="007E245B" w:rsidRPr="000F73A4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0F73A4">
        <w:rPr>
          <w:rFonts w:ascii="Calibri" w:hAnsi="Calibri"/>
          <w:b/>
          <w:sz w:val="22"/>
          <w:szCs w:val="22"/>
        </w:rPr>
        <w:t>Doba plnění a způsob předání</w:t>
      </w:r>
      <w:r w:rsidR="00A77FF4" w:rsidRPr="000F73A4">
        <w:rPr>
          <w:rFonts w:ascii="Calibri" w:hAnsi="Calibri"/>
          <w:b/>
          <w:sz w:val="22"/>
          <w:szCs w:val="22"/>
        </w:rPr>
        <w:t xml:space="preserve"> staveniště</w:t>
      </w:r>
    </w:p>
    <w:p w14:paraId="5DDC6674" w14:textId="77777777" w:rsidR="007E245B" w:rsidRPr="006C28EF" w:rsidRDefault="007E245B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</w:p>
    <w:p w14:paraId="6B53688C" w14:textId="2EB24DBE" w:rsidR="00B8750D" w:rsidRPr="00890B81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Zhotovitel se zav</w:t>
      </w:r>
      <w:r w:rsidR="00E22365" w:rsidRPr="00890B81">
        <w:rPr>
          <w:rFonts w:ascii="Calibri" w:hAnsi="Calibri" w:cs="Calibri"/>
          <w:sz w:val="22"/>
          <w:szCs w:val="22"/>
        </w:rPr>
        <w:t>azuje provést dílo dle čl.</w:t>
      </w:r>
      <w:r w:rsidR="00387CA5" w:rsidRPr="00890B81">
        <w:rPr>
          <w:rFonts w:ascii="Calibri" w:hAnsi="Calibri" w:cs="Calibri"/>
          <w:sz w:val="22"/>
          <w:szCs w:val="22"/>
        </w:rPr>
        <w:t xml:space="preserve"> II. odst.</w:t>
      </w:r>
      <w:r w:rsidR="00E22365" w:rsidRPr="00890B81">
        <w:rPr>
          <w:rFonts w:ascii="Calibri" w:hAnsi="Calibri" w:cs="Calibri"/>
          <w:sz w:val="22"/>
          <w:szCs w:val="22"/>
        </w:rPr>
        <w:t xml:space="preserve"> 2.1</w:t>
      </w:r>
      <w:r w:rsidR="004672F5" w:rsidRPr="00890B81">
        <w:rPr>
          <w:rFonts w:ascii="Calibri" w:hAnsi="Calibri" w:cs="Calibri"/>
          <w:sz w:val="22"/>
          <w:szCs w:val="22"/>
        </w:rPr>
        <w:t xml:space="preserve"> </w:t>
      </w:r>
      <w:r w:rsidRPr="00890B81">
        <w:rPr>
          <w:rFonts w:ascii="Calibri" w:hAnsi="Calibri" w:cs="Calibri"/>
          <w:sz w:val="22"/>
          <w:szCs w:val="22"/>
        </w:rPr>
        <w:t xml:space="preserve">této smlouvy </w:t>
      </w:r>
      <w:r w:rsidR="006C28EF" w:rsidRPr="00890B81">
        <w:rPr>
          <w:rFonts w:ascii="Calibri" w:hAnsi="Calibri" w:cs="Calibri"/>
          <w:sz w:val="22"/>
          <w:szCs w:val="22"/>
        </w:rPr>
        <w:t xml:space="preserve">v celém rozsahu nejpozději do </w:t>
      </w:r>
      <w:r w:rsidR="00E65339" w:rsidRPr="00890B81">
        <w:rPr>
          <w:rFonts w:ascii="Calibri" w:hAnsi="Calibri" w:cs="Calibri"/>
          <w:sz w:val="22"/>
          <w:szCs w:val="22"/>
        </w:rPr>
        <w:t>120</w:t>
      </w:r>
      <w:r w:rsidR="006C28EF" w:rsidRPr="00890B81">
        <w:rPr>
          <w:rFonts w:ascii="Calibri" w:hAnsi="Calibri" w:cs="Calibri"/>
          <w:sz w:val="22"/>
          <w:szCs w:val="22"/>
        </w:rPr>
        <w:t xml:space="preserve"> kalendářních dnů</w:t>
      </w:r>
      <w:r w:rsidR="008F7311" w:rsidRPr="00890B81">
        <w:rPr>
          <w:rFonts w:ascii="Calibri" w:hAnsi="Calibri" w:cs="Calibri"/>
          <w:sz w:val="22"/>
          <w:szCs w:val="22"/>
        </w:rPr>
        <w:t xml:space="preserve"> ode dne předání a převzetí staveniště</w:t>
      </w:r>
      <w:r w:rsidR="00835AA7" w:rsidRPr="00890B81">
        <w:rPr>
          <w:rFonts w:ascii="Calibri" w:hAnsi="Calibri" w:cs="Calibri"/>
          <w:sz w:val="22"/>
          <w:szCs w:val="22"/>
        </w:rPr>
        <w:t>.</w:t>
      </w:r>
    </w:p>
    <w:p w14:paraId="79DEBF16" w14:textId="77777777" w:rsidR="00E014D1" w:rsidRPr="00890B81" w:rsidRDefault="00E014D1" w:rsidP="0045571D">
      <w:pPr>
        <w:pStyle w:val="Zkladntext"/>
        <w:spacing w:line="240" w:lineRule="atLeast"/>
        <w:ind w:right="68"/>
        <w:rPr>
          <w:rFonts w:ascii="Calibri" w:hAnsi="Calibri" w:cs="Calibri"/>
          <w:sz w:val="22"/>
          <w:szCs w:val="22"/>
        </w:rPr>
      </w:pPr>
    </w:p>
    <w:p w14:paraId="7155B57C" w14:textId="7D709A9A" w:rsidR="00F82C6F" w:rsidRPr="00890B81" w:rsidRDefault="00E014D1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P</w:t>
      </w:r>
      <w:r w:rsidR="00C5660A" w:rsidRPr="00890B81">
        <w:rPr>
          <w:rFonts w:ascii="Calibri" w:hAnsi="Calibri" w:cs="Calibri"/>
          <w:sz w:val="22"/>
          <w:szCs w:val="22"/>
        </w:rPr>
        <w:t>ředpokládaný t</w:t>
      </w:r>
      <w:r w:rsidR="00E712B6" w:rsidRPr="00890B81">
        <w:rPr>
          <w:rFonts w:ascii="Calibri" w:hAnsi="Calibri" w:cs="Calibri"/>
          <w:sz w:val="22"/>
          <w:szCs w:val="22"/>
        </w:rPr>
        <w:t xml:space="preserve">ermín </w:t>
      </w:r>
      <w:r w:rsidR="00195A0A" w:rsidRPr="00890B81">
        <w:rPr>
          <w:rFonts w:ascii="Calibri" w:hAnsi="Calibri" w:cs="Calibri"/>
          <w:sz w:val="22"/>
          <w:szCs w:val="22"/>
        </w:rPr>
        <w:t xml:space="preserve">zahájení </w:t>
      </w:r>
      <w:r w:rsidR="00C5660A" w:rsidRPr="00890B81">
        <w:rPr>
          <w:rFonts w:ascii="Calibri" w:hAnsi="Calibri" w:cs="Calibri"/>
          <w:sz w:val="22"/>
          <w:szCs w:val="22"/>
        </w:rPr>
        <w:t>prací:</w:t>
      </w:r>
      <w:r w:rsidR="00895AEA" w:rsidRPr="00890B81">
        <w:rPr>
          <w:rFonts w:ascii="Calibri" w:hAnsi="Calibri" w:cs="Calibri"/>
          <w:sz w:val="22"/>
          <w:szCs w:val="22"/>
        </w:rPr>
        <w:t xml:space="preserve">  </w:t>
      </w:r>
      <w:r w:rsidR="00835AA7" w:rsidRPr="00890B81">
        <w:rPr>
          <w:rFonts w:ascii="Calibri" w:hAnsi="Calibri" w:cs="Calibri"/>
          <w:sz w:val="22"/>
          <w:szCs w:val="22"/>
        </w:rPr>
        <w:t>01.04.2025</w:t>
      </w:r>
      <w:r w:rsidR="007B02BC" w:rsidRPr="00890B81">
        <w:rPr>
          <w:rFonts w:ascii="Calibri" w:hAnsi="Calibri" w:cs="Calibri"/>
          <w:sz w:val="22"/>
          <w:szCs w:val="22"/>
        </w:rPr>
        <w:t xml:space="preserve"> </w:t>
      </w:r>
      <w:r w:rsidRPr="00890B81">
        <w:rPr>
          <w:rFonts w:ascii="Calibri" w:hAnsi="Calibri" w:cs="Calibri"/>
          <w:sz w:val="22"/>
          <w:szCs w:val="22"/>
        </w:rPr>
        <w:t xml:space="preserve"> </w:t>
      </w:r>
    </w:p>
    <w:p w14:paraId="0020580D" w14:textId="77777777" w:rsidR="00F72A5E" w:rsidRPr="00890B81" w:rsidRDefault="00F72A5E" w:rsidP="002211F3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73DEA3E4" w14:textId="77777777" w:rsidR="004E03EC" w:rsidRPr="00890B81" w:rsidRDefault="004E03EC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Zhotovitel je povinen převzít od objednatele realizační projektovou dokumentaci (v počtu 2 ks) v grafické podobě nejpozději do 5 kalendářních dnů od podpisu smlouvy o dílo oběma smluvními stranami</w:t>
      </w:r>
      <w:r w:rsidR="00AB31E1" w:rsidRPr="00890B81">
        <w:rPr>
          <w:rFonts w:ascii="Calibri" w:hAnsi="Calibri" w:cs="Calibri"/>
          <w:sz w:val="22"/>
          <w:szCs w:val="22"/>
        </w:rPr>
        <w:t>,</w:t>
      </w:r>
      <w:r w:rsidRPr="00890B81">
        <w:rPr>
          <w:rFonts w:ascii="Calibri" w:hAnsi="Calibri" w:cs="Calibri"/>
          <w:sz w:val="22"/>
          <w:szCs w:val="22"/>
        </w:rPr>
        <w:t xml:space="preserve"> a </w:t>
      </w:r>
      <w:r w:rsidR="009C59CA" w:rsidRPr="00890B81">
        <w:rPr>
          <w:rFonts w:ascii="Calibri" w:hAnsi="Calibri" w:cs="Calibri"/>
          <w:sz w:val="22"/>
          <w:szCs w:val="22"/>
        </w:rPr>
        <w:t>to včetně</w:t>
      </w:r>
      <w:r w:rsidRPr="00890B81">
        <w:rPr>
          <w:rFonts w:ascii="Calibri" w:hAnsi="Calibri" w:cs="Calibri"/>
          <w:sz w:val="22"/>
          <w:szCs w:val="22"/>
        </w:rPr>
        <w:t xml:space="preserve"> potřebného</w:t>
      </w:r>
      <w:r w:rsidR="000F0F40" w:rsidRPr="00890B81">
        <w:rPr>
          <w:rFonts w:ascii="Calibri" w:hAnsi="Calibri" w:cs="Calibri"/>
          <w:sz w:val="22"/>
          <w:szCs w:val="22"/>
        </w:rPr>
        <w:t xml:space="preserve"> povolení k realizaci stavby. </w:t>
      </w:r>
    </w:p>
    <w:p w14:paraId="3F42525F" w14:textId="77777777" w:rsidR="004E03EC" w:rsidRPr="00890B81" w:rsidRDefault="004E03EC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6E5EE7FE" w14:textId="461D1F9F" w:rsidR="00F72A5E" w:rsidRPr="00890B81" w:rsidRDefault="00BC4926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O</w:t>
      </w:r>
      <w:r w:rsidR="00F72A5E" w:rsidRPr="00890B81">
        <w:rPr>
          <w:rFonts w:ascii="Calibri" w:hAnsi="Calibri" w:cs="Calibri"/>
          <w:sz w:val="22"/>
          <w:szCs w:val="22"/>
        </w:rPr>
        <w:t>bjednatel vyzve písemně</w:t>
      </w:r>
      <w:r w:rsidR="00E97BB3" w:rsidRPr="00890B81">
        <w:rPr>
          <w:rFonts w:ascii="Calibri" w:hAnsi="Calibri" w:cs="Calibri"/>
          <w:sz w:val="22"/>
          <w:szCs w:val="22"/>
        </w:rPr>
        <w:t xml:space="preserve"> </w:t>
      </w:r>
      <w:r w:rsidR="00F72A5E" w:rsidRPr="00890B81">
        <w:rPr>
          <w:rFonts w:ascii="Calibri" w:hAnsi="Calibri" w:cs="Calibri"/>
          <w:sz w:val="22"/>
          <w:szCs w:val="22"/>
        </w:rPr>
        <w:t xml:space="preserve">zhotovitele </w:t>
      </w:r>
      <w:r w:rsidR="004E03EC" w:rsidRPr="00890B81">
        <w:rPr>
          <w:rFonts w:ascii="Calibri" w:hAnsi="Calibri" w:cs="Calibri"/>
          <w:sz w:val="22"/>
          <w:szCs w:val="22"/>
        </w:rPr>
        <w:t>stavby k předání</w:t>
      </w:r>
      <w:r w:rsidR="00F72A5E" w:rsidRPr="00890B81">
        <w:rPr>
          <w:rFonts w:ascii="Calibri" w:hAnsi="Calibri" w:cs="Calibri"/>
          <w:sz w:val="22"/>
          <w:szCs w:val="22"/>
        </w:rPr>
        <w:t xml:space="preserve"> a převzetí staveniště</w:t>
      </w:r>
      <w:r w:rsidR="00E97BB3" w:rsidRPr="00890B81">
        <w:rPr>
          <w:rFonts w:ascii="Calibri" w:hAnsi="Calibri" w:cs="Calibri"/>
          <w:sz w:val="22"/>
          <w:szCs w:val="22"/>
        </w:rPr>
        <w:t xml:space="preserve"> </w:t>
      </w:r>
      <w:r w:rsidR="00F72A5E" w:rsidRPr="00890B81">
        <w:rPr>
          <w:rFonts w:ascii="Calibri" w:hAnsi="Calibri" w:cs="Calibri"/>
          <w:sz w:val="22"/>
          <w:szCs w:val="22"/>
        </w:rPr>
        <w:t xml:space="preserve">min. </w:t>
      </w:r>
      <w:r w:rsidR="00FE30D0" w:rsidRPr="00890B81">
        <w:rPr>
          <w:rFonts w:ascii="Calibri" w:hAnsi="Calibri" w:cs="Calibri"/>
          <w:sz w:val="22"/>
          <w:szCs w:val="22"/>
        </w:rPr>
        <w:t>5</w:t>
      </w:r>
      <w:r w:rsidR="00F72A5E" w:rsidRPr="00890B81">
        <w:rPr>
          <w:rFonts w:ascii="Calibri" w:hAnsi="Calibri" w:cs="Calibri"/>
          <w:sz w:val="22"/>
          <w:szCs w:val="22"/>
        </w:rPr>
        <w:t xml:space="preserve"> </w:t>
      </w:r>
      <w:r w:rsidR="000B71F6" w:rsidRPr="00890B81">
        <w:rPr>
          <w:rFonts w:ascii="Calibri" w:hAnsi="Calibri" w:cs="Calibri"/>
          <w:sz w:val="22"/>
          <w:szCs w:val="22"/>
        </w:rPr>
        <w:t xml:space="preserve">kalendářních </w:t>
      </w:r>
      <w:r w:rsidR="003313D3" w:rsidRPr="00890B81">
        <w:rPr>
          <w:rFonts w:ascii="Calibri" w:hAnsi="Calibri" w:cs="Calibri"/>
          <w:sz w:val="22"/>
          <w:szCs w:val="22"/>
        </w:rPr>
        <w:t>dnů</w:t>
      </w:r>
      <w:r w:rsidR="00F72A5E" w:rsidRPr="00890B81">
        <w:rPr>
          <w:rFonts w:ascii="Calibri" w:hAnsi="Calibri" w:cs="Calibri"/>
          <w:sz w:val="22"/>
          <w:szCs w:val="22"/>
        </w:rPr>
        <w:t xml:space="preserve"> před</w:t>
      </w:r>
      <w:r w:rsidR="007B02BC" w:rsidRPr="00890B81">
        <w:rPr>
          <w:rFonts w:ascii="Calibri" w:hAnsi="Calibri" w:cs="Calibri"/>
          <w:sz w:val="22"/>
          <w:szCs w:val="22"/>
        </w:rPr>
        <w:t xml:space="preserve"> zahájením stavby tzn. p</w:t>
      </w:r>
      <w:r w:rsidR="009C4B22" w:rsidRPr="00890B81">
        <w:rPr>
          <w:rFonts w:ascii="Calibri" w:hAnsi="Calibri" w:cs="Calibri"/>
          <w:sz w:val="22"/>
          <w:szCs w:val="22"/>
        </w:rPr>
        <w:t>řed předáním a převzetím staveniště.</w:t>
      </w:r>
      <w:r w:rsidR="00BC2ECF" w:rsidRPr="00890B81">
        <w:rPr>
          <w:rFonts w:ascii="Calibri" w:hAnsi="Calibri" w:cs="Calibri"/>
          <w:sz w:val="22"/>
          <w:szCs w:val="22"/>
        </w:rPr>
        <w:t xml:space="preserve"> Jestliže se zhotovitel neúčastní předání a převzetí staveniště, platí, že staveniště bylo daným dnem předáno a převzato, a tím došlo k zahájení stavby.</w:t>
      </w:r>
    </w:p>
    <w:p w14:paraId="49F6E12D" w14:textId="77777777" w:rsidR="00391BDB" w:rsidRPr="000F73A4" w:rsidRDefault="00391BDB" w:rsidP="008D7CE8">
      <w:pPr>
        <w:pStyle w:val="Zkladntext"/>
        <w:ind w:left="567"/>
        <w:rPr>
          <w:rFonts w:ascii="Calibri" w:hAnsi="Calibri" w:cs="Calibri"/>
          <w:sz w:val="22"/>
          <w:szCs w:val="22"/>
        </w:rPr>
      </w:pPr>
    </w:p>
    <w:p w14:paraId="1F295663" w14:textId="5A0F4D5B" w:rsidR="008F6E97" w:rsidRPr="000F73A4" w:rsidRDefault="00A77FF4" w:rsidP="008D7CE8">
      <w:pPr>
        <w:pStyle w:val="Zkladntext"/>
        <w:numPr>
          <w:ilvl w:val="1"/>
          <w:numId w:val="19"/>
        </w:numPr>
        <w:ind w:left="567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Splnění termín</w:t>
      </w:r>
      <w:r w:rsidR="00E1247E" w:rsidRPr="000F73A4">
        <w:rPr>
          <w:rFonts w:ascii="Calibri" w:hAnsi="Calibri" w:cs="Calibri"/>
          <w:sz w:val="22"/>
          <w:szCs w:val="22"/>
        </w:rPr>
        <w:t>ů</w:t>
      </w:r>
      <w:r w:rsidR="0077169A" w:rsidRPr="000F73A4">
        <w:rPr>
          <w:rFonts w:ascii="Calibri" w:hAnsi="Calibri" w:cs="Calibri"/>
          <w:sz w:val="22"/>
          <w:szCs w:val="22"/>
        </w:rPr>
        <w:t xml:space="preserve"> </w:t>
      </w:r>
      <w:r w:rsidR="00E1247E" w:rsidRPr="000F73A4">
        <w:rPr>
          <w:rFonts w:ascii="Calibri" w:hAnsi="Calibri" w:cs="Calibri"/>
          <w:sz w:val="22"/>
          <w:szCs w:val="22"/>
        </w:rPr>
        <w:t>realizace díla dle tohoto článku</w:t>
      </w:r>
      <w:r w:rsidR="009319A5" w:rsidRPr="000F73A4">
        <w:rPr>
          <w:rFonts w:ascii="Calibri" w:hAnsi="Calibri" w:cs="Calibri"/>
          <w:sz w:val="22"/>
          <w:szCs w:val="22"/>
        </w:rPr>
        <w:t xml:space="preserve"> smlouvy</w:t>
      </w:r>
      <w:r w:rsidRPr="000F73A4">
        <w:rPr>
          <w:rFonts w:ascii="Calibri" w:hAnsi="Calibri" w:cs="Calibri"/>
          <w:sz w:val="22"/>
          <w:szCs w:val="22"/>
        </w:rPr>
        <w:t xml:space="preserve"> zhotovitel garantuje, pokud nedojde k</w:t>
      </w:r>
      <w:r w:rsidR="00FE0C3A" w:rsidRPr="000F73A4">
        <w:rPr>
          <w:rFonts w:ascii="Calibri" w:hAnsi="Calibri" w:cs="Calibri"/>
          <w:sz w:val="22"/>
          <w:szCs w:val="22"/>
        </w:rPr>
        <w:t xml:space="preserve"> </w:t>
      </w:r>
      <w:r w:rsidRPr="000F73A4">
        <w:rPr>
          <w:rFonts w:ascii="Calibri" w:hAnsi="Calibri" w:cs="Calibri"/>
          <w:sz w:val="22"/>
          <w:szCs w:val="22"/>
        </w:rPr>
        <w:t xml:space="preserve">zásahu do činnosti zhotovitele vlivem vyšší moci (nepříznivých klimatických podmínek </w:t>
      </w:r>
      <w:r w:rsidR="00FE0C3A" w:rsidRPr="000F73A4">
        <w:rPr>
          <w:rFonts w:ascii="Calibri" w:hAnsi="Calibri" w:cs="Calibri"/>
          <w:sz w:val="22"/>
          <w:szCs w:val="22"/>
        </w:rPr>
        <w:t>–</w:t>
      </w:r>
      <w:r w:rsidR="000F0F40" w:rsidRPr="000F73A4">
        <w:rPr>
          <w:rFonts w:ascii="Calibri" w:hAnsi="Calibri" w:cs="Calibri"/>
          <w:sz w:val="22"/>
          <w:szCs w:val="22"/>
        </w:rPr>
        <w:t xml:space="preserve"> </w:t>
      </w:r>
      <w:r w:rsidRPr="000F73A4">
        <w:rPr>
          <w:rFonts w:ascii="Calibri" w:hAnsi="Calibri" w:cs="Calibri"/>
          <w:sz w:val="22"/>
          <w:szCs w:val="22"/>
        </w:rPr>
        <w:t>nízkých teplot</w:t>
      </w:r>
      <w:r w:rsidR="000F0F40" w:rsidRPr="000F73A4">
        <w:rPr>
          <w:rFonts w:ascii="Calibri" w:hAnsi="Calibri" w:cs="Calibri"/>
          <w:sz w:val="22"/>
          <w:szCs w:val="22"/>
        </w:rPr>
        <w:t>, neumožňující dodržet technologické postupy</w:t>
      </w:r>
      <w:r w:rsidRPr="000F73A4">
        <w:rPr>
          <w:rFonts w:ascii="Calibri" w:hAnsi="Calibri" w:cs="Calibri"/>
          <w:sz w:val="22"/>
          <w:szCs w:val="22"/>
        </w:rPr>
        <w:t>, živeln</w:t>
      </w:r>
      <w:r w:rsidR="00EF5A7A" w:rsidRPr="000F73A4">
        <w:rPr>
          <w:rFonts w:ascii="Calibri" w:hAnsi="Calibri" w:cs="Calibri"/>
          <w:sz w:val="22"/>
          <w:szCs w:val="22"/>
        </w:rPr>
        <w:t>í</w:t>
      </w:r>
      <w:r w:rsidR="000F0F40" w:rsidRPr="000F73A4">
        <w:rPr>
          <w:rFonts w:ascii="Calibri" w:hAnsi="Calibri" w:cs="Calibri"/>
          <w:sz w:val="22"/>
          <w:szCs w:val="22"/>
        </w:rPr>
        <w:t xml:space="preserve"> pohromy, povodeň, dešťové srážky trvající déle než 3 dny)</w:t>
      </w:r>
      <w:r w:rsidR="00A97995" w:rsidRPr="000F73A4">
        <w:rPr>
          <w:rFonts w:ascii="Calibri" w:hAnsi="Calibri" w:cs="Calibri"/>
          <w:sz w:val="22"/>
          <w:szCs w:val="22"/>
        </w:rPr>
        <w:t>.</w:t>
      </w:r>
      <w:r w:rsidR="000F0F40" w:rsidRPr="000F73A4">
        <w:rPr>
          <w:rFonts w:ascii="Calibri" w:hAnsi="Calibri" w:cs="Calibri"/>
          <w:sz w:val="22"/>
          <w:szCs w:val="22"/>
        </w:rPr>
        <w:t xml:space="preserve"> </w:t>
      </w:r>
      <w:r w:rsidR="004B69C4" w:rsidRPr="000F73A4">
        <w:rPr>
          <w:rFonts w:ascii="Calibri" w:hAnsi="Calibri" w:cs="Calibri"/>
          <w:sz w:val="22"/>
          <w:szCs w:val="22"/>
        </w:rPr>
        <w:t>V takovém případě</w:t>
      </w:r>
      <w:r w:rsidR="00244012" w:rsidRPr="000F73A4">
        <w:rPr>
          <w:rFonts w:ascii="Calibri" w:hAnsi="Calibri" w:cs="Calibri"/>
          <w:sz w:val="22"/>
          <w:szCs w:val="22"/>
        </w:rPr>
        <w:t xml:space="preserve"> zhotovitel může požádat objednatele o prodloužení termínu realizace díla. Objednatel</w:t>
      </w:r>
      <w:r w:rsidR="004B69C4" w:rsidRPr="000F73A4">
        <w:rPr>
          <w:rFonts w:ascii="Calibri" w:hAnsi="Calibri" w:cs="Calibri"/>
          <w:sz w:val="22"/>
          <w:szCs w:val="22"/>
        </w:rPr>
        <w:t xml:space="preserve"> </w:t>
      </w:r>
      <w:r w:rsidR="000948B4" w:rsidRPr="000F73A4">
        <w:rPr>
          <w:rFonts w:ascii="Calibri" w:hAnsi="Calibri" w:cs="Calibri"/>
          <w:sz w:val="22"/>
          <w:szCs w:val="22"/>
        </w:rPr>
        <w:t xml:space="preserve">může prodloužit </w:t>
      </w:r>
      <w:r w:rsidR="003F0243" w:rsidRPr="000F73A4">
        <w:rPr>
          <w:rFonts w:ascii="Calibri" w:hAnsi="Calibri" w:cs="Calibri"/>
          <w:sz w:val="22"/>
          <w:szCs w:val="22"/>
        </w:rPr>
        <w:t>termín dokončení díla o dobu</w:t>
      </w:r>
      <w:r w:rsidR="005F31CC" w:rsidRPr="000F73A4">
        <w:rPr>
          <w:rFonts w:ascii="Calibri" w:hAnsi="Calibri" w:cs="Calibri"/>
          <w:sz w:val="22"/>
          <w:szCs w:val="22"/>
        </w:rPr>
        <w:t>,</w:t>
      </w:r>
      <w:r w:rsidR="003F0243" w:rsidRPr="000F73A4">
        <w:rPr>
          <w:rFonts w:ascii="Calibri" w:hAnsi="Calibri" w:cs="Calibri"/>
          <w:sz w:val="22"/>
          <w:szCs w:val="22"/>
        </w:rPr>
        <w:t xml:space="preserve"> po kterou nebude možné dílo realizovat </w:t>
      </w:r>
      <w:r w:rsidR="004B69C4" w:rsidRPr="000F73A4">
        <w:rPr>
          <w:rFonts w:ascii="Calibri" w:hAnsi="Calibri" w:cs="Calibri"/>
          <w:sz w:val="22"/>
          <w:szCs w:val="22"/>
        </w:rPr>
        <w:t>z výše uvedených důvodů</w:t>
      </w:r>
      <w:r w:rsidR="000948B4" w:rsidRPr="000F73A4">
        <w:rPr>
          <w:rFonts w:ascii="Calibri" w:hAnsi="Calibri" w:cs="Calibri"/>
          <w:sz w:val="22"/>
          <w:szCs w:val="22"/>
        </w:rPr>
        <w:t>, a to na základě rozhodnutí Rady města Hranice, kterým bude schváleno uzavření dodatku k této smlouvě.</w:t>
      </w:r>
    </w:p>
    <w:p w14:paraId="0FE3E20B" w14:textId="77777777" w:rsidR="000F0F40" w:rsidRPr="00D1396C" w:rsidRDefault="000F0F40" w:rsidP="00BC2772">
      <w:pPr>
        <w:jc w:val="both"/>
        <w:rPr>
          <w:rFonts w:ascii="Calibri" w:hAnsi="Calibri" w:cs="Calibri"/>
          <w:sz w:val="22"/>
          <w:szCs w:val="22"/>
        </w:rPr>
      </w:pPr>
    </w:p>
    <w:p w14:paraId="34637DD0" w14:textId="77777777" w:rsidR="000F0F40" w:rsidRPr="00D1396C" w:rsidRDefault="000F0F40" w:rsidP="000F0F40">
      <w:pPr>
        <w:ind w:left="426" w:hanging="426"/>
        <w:rPr>
          <w:rFonts w:ascii="Calibri" w:hAnsi="Calibri" w:cs="Calibri"/>
          <w:sz w:val="22"/>
          <w:szCs w:val="22"/>
        </w:rPr>
      </w:pPr>
    </w:p>
    <w:p w14:paraId="67DE68C8" w14:textId="77777777" w:rsidR="001E6C0E" w:rsidRPr="00D1396C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IV.</w:t>
      </w:r>
    </w:p>
    <w:p w14:paraId="5A66A0CA" w14:textId="77777777" w:rsidR="001E6C0E" w:rsidRPr="00D1396C" w:rsidRDefault="001E6C0E" w:rsidP="004B69C4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Podmínky provádění díla</w:t>
      </w:r>
    </w:p>
    <w:p w14:paraId="2E3340F2" w14:textId="77777777" w:rsidR="001E6C0E" w:rsidRPr="00D1396C" w:rsidRDefault="001E6C0E" w:rsidP="001E6C0E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7F4F5C67" w14:textId="563042A9" w:rsidR="001E6C0E" w:rsidRPr="00890B81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se </w:t>
      </w:r>
      <w:r w:rsidRPr="00890B81">
        <w:rPr>
          <w:rFonts w:ascii="Calibri" w:hAnsi="Calibri" w:cs="Calibri"/>
          <w:sz w:val="22"/>
          <w:szCs w:val="22"/>
        </w:rPr>
        <w:t>zavazuje zajistit si před začátkem prací pro veškeré plánované práce příslušná povolení dotčených orgánů státní správy, případně mí</w:t>
      </w:r>
      <w:r w:rsidR="007B02BC" w:rsidRPr="00890B81">
        <w:rPr>
          <w:rFonts w:ascii="Calibri" w:hAnsi="Calibri" w:cs="Calibri"/>
          <w:sz w:val="22"/>
          <w:szCs w:val="22"/>
        </w:rPr>
        <w:t>stní samosprávy</w:t>
      </w:r>
      <w:r w:rsidR="00AB31E1" w:rsidRPr="00890B81">
        <w:rPr>
          <w:rFonts w:ascii="Calibri" w:hAnsi="Calibri" w:cs="Calibri"/>
          <w:sz w:val="22"/>
          <w:szCs w:val="22"/>
        </w:rPr>
        <w:t xml:space="preserve"> a správců inženýrských sítí</w:t>
      </w:r>
      <w:r w:rsidR="007B02BC" w:rsidRPr="00890B81">
        <w:rPr>
          <w:rFonts w:ascii="Calibri" w:hAnsi="Calibri" w:cs="Calibri"/>
          <w:sz w:val="22"/>
          <w:szCs w:val="22"/>
        </w:rPr>
        <w:t>, na své náklady</w:t>
      </w:r>
      <w:r w:rsidR="00A1625C" w:rsidRPr="00890B81">
        <w:rPr>
          <w:rFonts w:ascii="Calibri" w:hAnsi="Calibri" w:cs="Calibri"/>
          <w:sz w:val="22"/>
          <w:szCs w:val="22"/>
        </w:rPr>
        <w:t xml:space="preserve">, </w:t>
      </w:r>
      <w:r w:rsidR="00A1625C" w:rsidRPr="00890B81">
        <w:rPr>
          <w:rFonts w:ascii="Calibri" w:hAnsi="Calibri" w:cs="Calibri"/>
          <w:b/>
          <w:sz w:val="22"/>
          <w:szCs w:val="22"/>
        </w:rPr>
        <w:t>včetně zvláštního užívání komunikací a provizorního dopravního značení.</w:t>
      </w:r>
    </w:p>
    <w:p w14:paraId="2298C91D" w14:textId="77777777" w:rsidR="008F5735" w:rsidRPr="00890B81" w:rsidRDefault="008F5735" w:rsidP="008F5735">
      <w:pPr>
        <w:pStyle w:val="Zkladntext"/>
        <w:suppressAutoHyphens/>
        <w:ind w:left="567" w:right="68" w:hanging="567"/>
        <w:rPr>
          <w:rFonts w:ascii="Calibri" w:hAnsi="Calibri" w:cs="Calibri"/>
          <w:sz w:val="22"/>
          <w:szCs w:val="22"/>
        </w:rPr>
      </w:pPr>
    </w:p>
    <w:p w14:paraId="5A683460" w14:textId="77777777" w:rsidR="00E55422" w:rsidRPr="00890B81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Zhotovitel je povinen provést dílo řádně a včas, a to na svůj náklad a nebezpečí.</w:t>
      </w:r>
    </w:p>
    <w:p w14:paraId="6AAE34B8" w14:textId="77777777" w:rsidR="008F5735" w:rsidRPr="00890B81" w:rsidRDefault="008F5735" w:rsidP="009A7B64">
      <w:pPr>
        <w:pStyle w:val="Odstavecseseznamem"/>
        <w:ind w:left="0"/>
        <w:rPr>
          <w:rFonts w:ascii="Calibri" w:hAnsi="Calibri" w:cs="Calibri"/>
        </w:rPr>
      </w:pPr>
    </w:p>
    <w:p w14:paraId="38295BA0" w14:textId="77777777" w:rsidR="003E13DA" w:rsidRPr="00890B81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Zhotovitel provede veškerá opatření při realizaci díla, aby nevznikala zvýšená prašnost na staveništi</w:t>
      </w:r>
      <w:r w:rsidR="00876BBE" w:rsidRPr="00890B81">
        <w:rPr>
          <w:rFonts w:ascii="Calibri" w:hAnsi="Calibri" w:cs="Arial"/>
          <w:sz w:val="22"/>
          <w:szCs w:val="22"/>
        </w:rPr>
        <w:t xml:space="preserve"> </w:t>
      </w:r>
      <w:r w:rsidR="00876BBE" w:rsidRPr="00890B81">
        <w:rPr>
          <w:rFonts w:ascii="Calibri" w:hAnsi="Calibri"/>
          <w:sz w:val="22"/>
          <w:szCs w:val="22"/>
        </w:rPr>
        <w:t>V průběhu realizace stavby je nutno dbát na čistotu a omezit prašnost výstavby (</w:t>
      </w:r>
      <w:proofErr w:type="spellStart"/>
      <w:r w:rsidR="00876BBE" w:rsidRPr="00890B81">
        <w:rPr>
          <w:rFonts w:ascii="Calibri" w:hAnsi="Calibri"/>
          <w:sz w:val="22"/>
          <w:szCs w:val="22"/>
        </w:rPr>
        <w:t>zaplachtování</w:t>
      </w:r>
      <w:proofErr w:type="spellEnd"/>
      <w:r w:rsidR="00876BBE" w:rsidRPr="00890B81">
        <w:rPr>
          <w:rFonts w:ascii="Calibri" w:hAnsi="Calibri"/>
          <w:sz w:val="22"/>
          <w:szCs w:val="22"/>
        </w:rPr>
        <w:t xml:space="preserve"> atd.)</w:t>
      </w:r>
      <w:r w:rsidRPr="00890B81">
        <w:rPr>
          <w:rFonts w:ascii="Calibri" w:hAnsi="Calibri"/>
          <w:sz w:val="22"/>
          <w:szCs w:val="22"/>
        </w:rPr>
        <w:t>.</w:t>
      </w:r>
      <w:r w:rsidR="009B535B" w:rsidRPr="00890B81">
        <w:rPr>
          <w:rFonts w:ascii="Calibri" w:hAnsi="Calibri"/>
          <w:sz w:val="22"/>
          <w:szCs w:val="22"/>
        </w:rPr>
        <w:t xml:space="preserve"> K odstraňování prachu se použijí průmyslové vysavače vybavené náležitými koncovými hubicemi. Odstraňování prachu zametáním se musí omezit na nejmenší nutnou míru.</w:t>
      </w:r>
      <w:r w:rsidR="00FE0C3A" w:rsidRPr="00890B81">
        <w:rPr>
          <w:rFonts w:ascii="Calibri" w:hAnsi="Calibri"/>
          <w:sz w:val="22"/>
          <w:szCs w:val="22"/>
        </w:rPr>
        <w:t xml:space="preserve"> </w:t>
      </w:r>
      <w:r w:rsidR="008873A4" w:rsidRPr="00890B81">
        <w:rPr>
          <w:rFonts w:ascii="Calibri" w:hAnsi="Calibri"/>
          <w:sz w:val="22"/>
          <w:szCs w:val="22"/>
        </w:rPr>
        <w:t>Případné ř</w:t>
      </w:r>
      <w:r w:rsidR="00FE0C3A" w:rsidRPr="00890B81">
        <w:rPr>
          <w:rFonts w:ascii="Calibri" w:hAnsi="Calibri"/>
          <w:sz w:val="22"/>
          <w:szCs w:val="22"/>
        </w:rPr>
        <w:t>ezání betonových výrobků bude prováděno technologií</w:t>
      </w:r>
      <w:r w:rsidR="00136A57" w:rsidRPr="00890B81">
        <w:rPr>
          <w:rFonts w:ascii="Calibri" w:hAnsi="Calibri"/>
          <w:sz w:val="22"/>
          <w:szCs w:val="22"/>
        </w:rPr>
        <w:t xml:space="preserve"> omezující prašnost</w:t>
      </w:r>
      <w:r w:rsidR="00FE0C3A" w:rsidRPr="00890B81">
        <w:rPr>
          <w:rFonts w:ascii="Calibri" w:hAnsi="Calibri"/>
          <w:sz w:val="22"/>
          <w:szCs w:val="22"/>
        </w:rPr>
        <w:t>.</w:t>
      </w:r>
      <w:r w:rsidR="003E13DA" w:rsidRPr="00890B81">
        <w:rPr>
          <w:rFonts w:ascii="Calibri" w:hAnsi="Calibri"/>
          <w:sz w:val="22"/>
          <w:szCs w:val="22"/>
        </w:rPr>
        <w:t xml:space="preserve"> Zhotovitel bezodkladně provede </w:t>
      </w:r>
      <w:r w:rsidR="003E13DA" w:rsidRPr="00890B81">
        <w:rPr>
          <w:rFonts w:ascii="Calibri" w:hAnsi="Calibri" w:cs="Arial"/>
          <w:sz w:val="22"/>
          <w:szCs w:val="22"/>
        </w:rPr>
        <w:t xml:space="preserve">opravy, údržbu </w:t>
      </w:r>
      <w:r w:rsidR="003E13DA" w:rsidRPr="00890B81">
        <w:rPr>
          <w:rFonts w:ascii="Calibri" w:hAnsi="Calibri" w:cs="Arial"/>
          <w:b/>
          <w:sz w:val="22"/>
          <w:szCs w:val="22"/>
          <w:u w:val="single"/>
        </w:rPr>
        <w:t>a průběžné čištění komunika</w:t>
      </w:r>
      <w:r w:rsidR="007B02BC" w:rsidRPr="00890B81">
        <w:rPr>
          <w:rFonts w:ascii="Calibri" w:hAnsi="Calibri" w:cs="Arial"/>
          <w:b/>
          <w:sz w:val="22"/>
          <w:szCs w:val="22"/>
          <w:u w:val="single"/>
        </w:rPr>
        <w:t>cí užívaných v průběhu výstavby.</w:t>
      </w:r>
    </w:p>
    <w:p w14:paraId="25ACC85E" w14:textId="77777777" w:rsidR="007B02BC" w:rsidRPr="00D1396C" w:rsidRDefault="007B02BC" w:rsidP="007B02BC">
      <w:pPr>
        <w:pStyle w:val="Odstavecseseznamem"/>
        <w:rPr>
          <w:rFonts w:ascii="Calibri" w:hAnsi="Calibri" w:cs="Calibri"/>
          <w:sz w:val="22"/>
          <w:szCs w:val="22"/>
        </w:rPr>
      </w:pPr>
    </w:p>
    <w:p w14:paraId="708F7D4F" w14:textId="77777777" w:rsidR="007B02BC" w:rsidRPr="00D1396C" w:rsidRDefault="007B02BC" w:rsidP="007B02BC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V případě znečištění příjezdových komunikací stavební činností zajistí zhotovitel bez průtahů čištění komunikací (pokud b</w:t>
      </w:r>
      <w:r w:rsidR="00AB31E1" w:rsidRPr="00D1396C">
        <w:rPr>
          <w:rFonts w:ascii="Calibri" w:hAnsi="Calibri" w:cs="Calibri"/>
          <w:sz w:val="22"/>
          <w:szCs w:val="22"/>
        </w:rPr>
        <w:t>udou nečistoty a bahno odklizeny</w:t>
      </w:r>
      <w:r w:rsidRPr="00D1396C">
        <w:rPr>
          <w:rFonts w:ascii="Calibri" w:hAnsi="Calibri" w:cs="Calibri"/>
          <w:sz w:val="22"/>
          <w:szCs w:val="22"/>
        </w:rPr>
        <w:t xml:space="preserve"> na krajnici či do příkopu, bude zhotovitelem zajištěno rovněž i vyčištění těchto silničních součástí a jejich odvoz z místa znečištění).</w:t>
      </w:r>
    </w:p>
    <w:p w14:paraId="4BC7449F" w14:textId="77777777" w:rsidR="008F5735" w:rsidRPr="00D1396C" w:rsidRDefault="008F5735" w:rsidP="007B02BC">
      <w:pPr>
        <w:pStyle w:val="Zkladntext"/>
        <w:suppressAutoHyphens/>
        <w:ind w:left="567" w:right="68"/>
        <w:rPr>
          <w:rFonts w:ascii="Calibri" w:hAnsi="Calibri" w:cs="Calibri"/>
          <w:sz w:val="22"/>
          <w:szCs w:val="22"/>
        </w:rPr>
      </w:pPr>
    </w:p>
    <w:p w14:paraId="36A06A98" w14:textId="77777777" w:rsidR="00E55422" w:rsidRPr="00D1396C" w:rsidRDefault="00E55422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Objednatel je oprávněn vykonávat na stavbě dozor, má právo schválit, případně i určit stavebně technický dozor, nad plněním podmínek této smlouvy a v jeho průběhu zejména sledovat, zda </w:t>
      </w:r>
      <w:r w:rsidRPr="00D1396C">
        <w:rPr>
          <w:rFonts w:ascii="Calibri" w:hAnsi="Calibri" w:cs="Calibri"/>
          <w:sz w:val="22"/>
          <w:szCs w:val="22"/>
        </w:rPr>
        <w:lastRenderedPageBreak/>
        <w:t>práce zhotovitele jsou prováděny podle platného projektu stavby, podle smluvených podmínek, technických norem a jiných právních předpisů a v souladu s rozhodnutími veřejnoprávních orgánů. Za tímto účelem má kdykoli přístup na staveniště. Na nedostatky zjištěné v průběhu prací musí zhotovitele neprodleně upozornit zápisem do stavebního deníku</w:t>
      </w:r>
      <w:r w:rsidR="00171572" w:rsidRPr="00D1396C">
        <w:rPr>
          <w:rFonts w:ascii="Calibri" w:hAnsi="Calibri" w:cs="Calibri"/>
          <w:sz w:val="22"/>
          <w:szCs w:val="22"/>
        </w:rPr>
        <w:t>, který</w:t>
      </w:r>
      <w:r w:rsidR="003E1598" w:rsidRPr="00D1396C">
        <w:rPr>
          <w:rFonts w:ascii="Calibri" w:hAnsi="Calibri" w:cs="Calibri"/>
          <w:sz w:val="22"/>
          <w:szCs w:val="22"/>
        </w:rPr>
        <w:t xml:space="preserve"> musí být vždy dostupn</w:t>
      </w:r>
      <w:r w:rsidR="00171572" w:rsidRPr="00D1396C">
        <w:rPr>
          <w:rFonts w:ascii="Calibri" w:hAnsi="Calibri" w:cs="Calibri"/>
          <w:sz w:val="22"/>
          <w:szCs w:val="22"/>
        </w:rPr>
        <w:t>ý</w:t>
      </w:r>
      <w:r w:rsidR="003E1598" w:rsidRPr="00D1396C">
        <w:rPr>
          <w:rFonts w:ascii="Calibri" w:hAnsi="Calibri" w:cs="Calibri"/>
          <w:sz w:val="22"/>
          <w:szCs w:val="22"/>
        </w:rPr>
        <w:t xml:space="preserve"> na staveništi,</w:t>
      </w:r>
      <w:r w:rsidRPr="00D1396C">
        <w:rPr>
          <w:rFonts w:ascii="Calibri" w:hAnsi="Calibri" w:cs="Calibri"/>
          <w:sz w:val="22"/>
          <w:szCs w:val="22"/>
        </w:rPr>
        <w:t xml:space="preserve"> a stanovit mu</w:t>
      </w:r>
      <w:r w:rsidR="003E1598" w:rsidRPr="00D1396C">
        <w:rPr>
          <w:rFonts w:ascii="Calibri" w:hAnsi="Calibri" w:cs="Calibri"/>
          <w:sz w:val="22"/>
          <w:szCs w:val="22"/>
        </w:rPr>
        <w:t xml:space="preserve"> přiměřenou</w:t>
      </w:r>
      <w:r w:rsidRPr="00D1396C">
        <w:rPr>
          <w:rFonts w:ascii="Calibri" w:hAnsi="Calibri" w:cs="Calibri"/>
          <w:sz w:val="22"/>
          <w:szCs w:val="22"/>
        </w:rPr>
        <w:t xml:space="preserve"> lhůtu pro odstranění vzniklých vad.</w:t>
      </w:r>
    </w:p>
    <w:p w14:paraId="43261319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26B783AB" w14:textId="66A37044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se zavazuje svou činnost při zhotovování předmětu díla provádět v souladu </w:t>
      </w:r>
      <w:r w:rsidR="003E1598" w:rsidRPr="00D1396C">
        <w:rPr>
          <w:rFonts w:ascii="Calibri" w:hAnsi="Calibri" w:cs="Calibri"/>
          <w:sz w:val="22"/>
          <w:szCs w:val="22"/>
        </w:rPr>
        <w:t xml:space="preserve">a </w:t>
      </w:r>
      <w:r w:rsidRPr="00D1396C">
        <w:rPr>
          <w:rFonts w:ascii="Calibri" w:hAnsi="Calibri" w:cs="Calibri"/>
          <w:sz w:val="22"/>
          <w:szCs w:val="22"/>
        </w:rPr>
        <w:t>dle schválené projektové dokumentace stavby, výkazem výměr, v souladu se zákonem č. 183/2006</w:t>
      </w:r>
      <w:r w:rsidR="005E631C" w:rsidRPr="00D1396C">
        <w:rPr>
          <w:rFonts w:ascii="Calibri" w:hAnsi="Calibri" w:cs="Calibri"/>
          <w:sz w:val="22"/>
          <w:szCs w:val="22"/>
        </w:rPr>
        <w:t xml:space="preserve"> </w:t>
      </w:r>
      <w:r w:rsidR="00D43CF0" w:rsidRPr="00D1396C">
        <w:rPr>
          <w:rFonts w:ascii="Calibri" w:hAnsi="Calibri" w:cs="Calibri"/>
          <w:sz w:val="22"/>
          <w:szCs w:val="22"/>
        </w:rPr>
        <w:t>Sb</w:t>
      </w:r>
      <w:r w:rsidR="005E631C" w:rsidRPr="00D1396C">
        <w:rPr>
          <w:rFonts w:ascii="Calibri" w:hAnsi="Calibri" w:cs="Calibri"/>
          <w:sz w:val="22"/>
          <w:szCs w:val="22"/>
        </w:rPr>
        <w:t>.,</w:t>
      </w:r>
      <w:r w:rsidRPr="00D1396C">
        <w:rPr>
          <w:rFonts w:ascii="Calibri" w:hAnsi="Calibri" w:cs="Calibri"/>
          <w:sz w:val="22"/>
          <w:szCs w:val="22"/>
        </w:rPr>
        <w:t xml:space="preserve"> o územním </w:t>
      </w:r>
      <w:r w:rsidRPr="00E6445B">
        <w:rPr>
          <w:rFonts w:ascii="Calibri" w:hAnsi="Calibri" w:cs="Calibri"/>
          <w:sz w:val="22"/>
          <w:szCs w:val="22"/>
        </w:rPr>
        <w:t>plánování a stavebním řádu (stavební zákon)</w:t>
      </w:r>
      <w:r w:rsidR="002F66F5" w:rsidRPr="00E6445B">
        <w:rPr>
          <w:rFonts w:ascii="Calibri" w:hAnsi="Calibri" w:cs="Calibri"/>
          <w:sz w:val="22"/>
          <w:szCs w:val="22"/>
        </w:rPr>
        <w:t>,</w:t>
      </w:r>
      <w:r w:rsidRPr="00E6445B">
        <w:rPr>
          <w:rFonts w:ascii="Calibri" w:hAnsi="Calibri" w:cs="Calibri"/>
          <w:sz w:val="22"/>
          <w:szCs w:val="22"/>
        </w:rPr>
        <w:t xml:space="preserve"> v</w:t>
      </w:r>
      <w:r w:rsidR="00D00BF5" w:rsidRPr="00E6445B">
        <w:rPr>
          <w:rFonts w:ascii="Calibri" w:hAnsi="Calibri" w:cs="Calibri"/>
          <w:sz w:val="22"/>
          <w:szCs w:val="22"/>
        </w:rPr>
        <w:t>e zn</w:t>
      </w:r>
      <w:r w:rsidR="00A056D5" w:rsidRPr="00E6445B">
        <w:rPr>
          <w:rFonts w:ascii="Calibri" w:hAnsi="Calibri" w:cs="Calibri"/>
          <w:sz w:val="22"/>
          <w:szCs w:val="22"/>
        </w:rPr>
        <w:t>ění pozdějších předpisů</w:t>
      </w:r>
      <w:r w:rsidR="0077169A" w:rsidRPr="00E6445B">
        <w:rPr>
          <w:rFonts w:ascii="Calibri" w:hAnsi="Calibri" w:cs="Calibri"/>
          <w:sz w:val="22"/>
          <w:szCs w:val="22"/>
        </w:rPr>
        <w:t xml:space="preserve"> (dále jen </w:t>
      </w:r>
      <w:r w:rsidR="005E631C" w:rsidRPr="00E6445B">
        <w:rPr>
          <w:rFonts w:ascii="Calibri" w:hAnsi="Calibri" w:cs="Calibri"/>
          <w:sz w:val="22"/>
          <w:szCs w:val="22"/>
        </w:rPr>
        <w:t>„</w:t>
      </w:r>
      <w:r w:rsidR="0077169A" w:rsidRPr="00E6445B">
        <w:rPr>
          <w:rFonts w:ascii="Calibri" w:hAnsi="Calibri" w:cs="Calibri"/>
          <w:sz w:val="22"/>
          <w:szCs w:val="22"/>
        </w:rPr>
        <w:t>stavební zákon</w:t>
      </w:r>
      <w:r w:rsidR="005E631C" w:rsidRPr="00E6445B">
        <w:rPr>
          <w:rFonts w:ascii="Calibri" w:hAnsi="Calibri" w:cs="Calibri"/>
          <w:sz w:val="22"/>
          <w:szCs w:val="22"/>
        </w:rPr>
        <w:t>“</w:t>
      </w:r>
      <w:r w:rsidR="0077169A" w:rsidRPr="00E6445B">
        <w:rPr>
          <w:rFonts w:ascii="Calibri" w:hAnsi="Calibri" w:cs="Calibri"/>
          <w:sz w:val="22"/>
          <w:szCs w:val="22"/>
        </w:rPr>
        <w:t>)</w:t>
      </w:r>
      <w:r w:rsidRPr="00E6445B">
        <w:rPr>
          <w:rFonts w:ascii="Calibri" w:hAnsi="Calibri" w:cs="Calibri"/>
          <w:sz w:val="22"/>
          <w:szCs w:val="22"/>
        </w:rPr>
        <w:t xml:space="preserve">, </w:t>
      </w:r>
      <w:r w:rsidR="004C6620" w:rsidRPr="00E6445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 1.</w:t>
      </w:r>
      <w:r w:rsidR="00065D45" w:rsidRPr="00E6445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4C6620" w:rsidRPr="00E6445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1.</w:t>
      </w:r>
      <w:r w:rsidR="00065D45" w:rsidRPr="00E6445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4C6620" w:rsidRPr="00E6445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2024 dle zákona č. 283/2021 Sb., ve znění pozdějších předpisů, </w:t>
      </w:r>
      <w:r w:rsidRPr="00E6445B">
        <w:rPr>
          <w:rFonts w:ascii="Calibri" w:hAnsi="Calibri" w:cs="Calibri"/>
          <w:sz w:val="22"/>
          <w:szCs w:val="22"/>
        </w:rPr>
        <w:t>dále</w:t>
      </w:r>
      <w:r w:rsidRPr="00D1396C">
        <w:rPr>
          <w:rFonts w:ascii="Calibri" w:hAnsi="Calibri" w:cs="Calibri"/>
          <w:sz w:val="22"/>
          <w:szCs w:val="22"/>
        </w:rPr>
        <w:t xml:space="preserve"> podle vyhl</w:t>
      </w:r>
      <w:r w:rsidR="0077169A" w:rsidRPr="00D1396C">
        <w:rPr>
          <w:rFonts w:ascii="Calibri" w:hAnsi="Calibri" w:cs="Calibri"/>
          <w:sz w:val="22"/>
          <w:szCs w:val="22"/>
        </w:rPr>
        <w:t>ášky</w:t>
      </w:r>
      <w:r w:rsidRPr="00D1396C">
        <w:rPr>
          <w:rFonts w:ascii="Calibri" w:hAnsi="Calibri" w:cs="Calibri"/>
          <w:sz w:val="22"/>
          <w:szCs w:val="22"/>
        </w:rPr>
        <w:t xml:space="preserve"> č. </w:t>
      </w:r>
      <w:r w:rsidR="0077169A" w:rsidRPr="00D1396C">
        <w:rPr>
          <w:rFonts w:ascii="Calibri" w:hAnsi="Calibri" w:cs="Calibri"/>
          <w:sz w:val="22"/>
          <w:szCs w:val="22"/>
        </w:rPr>
        <w:t>268/2009</w:t>
      </w:r>
      <w:r w:rsidRPr="00D1396C">
        <w:rPr>
          <w:rFonts w:ascii="Calibri" w:hAnsi="Calibri" w:cs="Calibri"/>
          <w:sz w:val="22"/>
          <w:szCs w:val="22"/>
        </w:rPr>
        <w:t xml:space="preserve"> Sb.</w:t>
      </w:r>
      <w:r w:rsidR="005E631C" w:rsidRPr="00D1396C">
        <w:rPr>
          <w:rFonts w:ascii="Calibri" w:hAnsi="Calibri" w:cs="Calibri"/>
          <w:sz w:val="22"/>
          <w:szCs w:val="22"/>
        </w:rPr>
        <w:t xml:space="preserve">, o technických požadavcích na stavby, </w:t>
      </w:r>
      <w:r w:rsidR="000F6C25" w:rsidRPr="00D1396C">
        <w:rPr>
          <w:rFonts w:ascii="Calibri" w:hAnsi="Calibri" w:cs="Calibri"/>
          <w:sz w:val="22"/>
          <w:szCs w:val="22"/>
        </w:rPr>
        <w:t>ve znění pozdějších předpisů</w:t>
      </w:r>
      <w:r w:rsidRPr="00D1396C">
        <w:rPr>
          <w:rFonts w:ascii="Calibri" w:hAnsi="Calibri" w:cs="Calibri"/>
          <w:sz w:val="22"/>
          <w:szCs w:val="22"/>
        </w:rPr>
        <w:t>. Veškeré práce budou prováděny v souladu s právními předpisy a českými normami platnými pro příslušné části a celek</w:t>
      </w:r>
      <w:r w:rsidR="00E1247E" w:rsidRPr="00D1396C">
        <w:rPr>
          <w:rFonts w:ascii="Calibri" w:hAnsi="Calibri" w:cs="Calibri"/>
          <w:sz w:val="22"/>
          <w:szCs w:val="22"/>
        </w:rPr>
        <w:t xml:space="preserve"> díla</w:t>
      </w:r>
      <w:r w:rsidRPr="00D1396C">
        <w:rPr>
          <w:rFonts w:ascii="Calibri" w:hAnsi="Calibri" w:cs="Calibri"/>
          <w:sz w:val="22"/>
          <w:szCs w:val="22"/>
        </w:rPr>
        <w:t>. Případné následky plynoucí z jejich nedodržení je zhotovitel povinen odstranit na své náklady. Dodržení kvality všech dodávek a prací sjednaných touto smlouvou je obligatorní povinností zhotovitele. Zhotovitel se zavazuje k vedení stavebních a montážních deníků, provádění kontrolních měření a zkoušek</w:t>
      </w:r>
      <w:r w:rsidR="00860852" w:rsidRPr="00D1396C">
        <w:rPr>
          <w:rFonts w:ascii="Calibri" w:hAnsi="Calibri" w:cs="Calibri"/>
          <w:sz w:val="22"/>
          <w:szCs w:val="22"/>
        </w:rPr>
        <w:t xml:space="preserve"> dle technologických pravidel.</w:t>
      </w:r>
    </w:p>
    <w:p w14:paraId="69430BF0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4C2DE7B4" w14:textId="77777777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Při realizaci díla budou použity běžné materiály, standardní výrobky a konstrukce zaručující vlastnosti podle zákona č. 22/1997 Sb</w:t>
      </w:r>
      <w:r w:rsidR="001725C1" w:rsidRPr="00D1396C">
        <w:rPr>
          <w:rFonts w:ascii="Calibri" w:hAnsi="Calibri" w:cs="Calibri"/>
          <w:sz w:val="22"/>
          <w:szCs w:val="22"/>
        </w:rPr>
        <w:t>.</w:t>
      </w:r>
      <w:r w:rsidR="002F66F5" w:rsidRPr="00D1396C">
        <w:rPr>
          <w:rFonts w:ascii="Calibri" w:hAnsi="Calibri" w:cs="Calibri"/>
          <w:sz w:val="22"/>
          <w:szCs w:val="22"/>
        </w:rPr>
        <w:t>, o technických požadavcích na výrobky a o změně a doplnění některých zákonů,</w:t>
      </w:r>
      <w:r w:rsidRPr="00D1396C">
        <w:rPr>
          <w:rFonts w:ascii="Calibri" w:hAnsi="Calibri" w:cs="Calibri"/>
          <w:sz w:val="22"/>
          <w:szCs w:val="22"/>
        </w:rPr>
        <w:t xml:space="preserve"> a dalších (viz § 156 stavebního zákona</w:t>
      </w:r>
      <w:r w:rsidR="00D95B8D" w:rsidRPr="00D1396C">
        <w:rPr>
          <w:rFonts w:ascii="Calibri" w:hAnsi="Calibri" w:cs="Calibri"/>
          <w:sz w:val="22"/>
          <w:szCs w:val="22"/>
        </w:rPr>
        <w:t xml:space="preserve"> č. 183/2006 Sb</w:t>
      </w:r>
      <w:r w:rsidR="00245E82" w:rsidRPr="00D1396C">
        <w:rPr>
          <w:rFonts w:ascii="Calibri" w:hAnsi="Calibri" w:cs="Calibri"/>
          <w:sz w:val="22"/>
          <w:szCs w:val="22"/>
        </w:rPr>
        <w:t>.</w:t>
      </w:r>
      <w:r w:rsidR="000F6C25" w:rsidRPr="00D1396C">
        <w:rPr>
          <w:rFonts w:ascii="Calibri" w:hAnsi="Calibri" w:cs="Calibri"/>
          <w:sz w:val="22"/>
          <w:szCs w:val="22"/>
        </w:rPr>
        <w:t>, ve znění pozdějších předpisů</w:t>
      </w:r>
      <w:r w:rsidRPr="00D1396C">
        <w:rPr>
          <w:rFonts w:ascii="Calibri" w:hAnsi="Calibri" w:cs="Calibri"/>
          <w:sz w:val="22"/>
          <w:szCs w:val="22"/>
        </w:rPr>
        <w:t>). Zhotovitel se zavazuje nepoužít k provedení díla materiálů a výrobků s karcinogenními účinky</w:t>
      </w:r>
      <w:r w:rsidR="00D72706" w:rsidRPr="00D1396C">
        <w:rPr>
          <w:rFonts w:ascii="Calibri" w:hAnsi="Calibri" w:cs="Calibri"/>
          <w:sz w:val="22"/>
          <w:szCs w:val="22"/>
        </w:rPr>
        <w:t>.</w:t>
      </w:r>
    </w:p>
    <w:p w14:paraId="181EC55A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6F85C2D1" w14:textId="77777777" w:rsidR="004F664A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postupuje při provádění díla samostatně při respektování ekologických, hygienických a dalších platných předpisů. Případné sankce z neplnění podmínek stanovených těmito předpisy, prokazatelně zaviněných zhotovitelem, zaplatí zhotovitel.</w:t>
      </w:r>
    </w:p>
    <w:p w14:paraId="798FC3CF" w14:textId="77777777" w:rsidR="008F5735" w:rsidRPr="00D1396C" w:rsidRDefault="008F5735" w:rsidP="008F5735">
      <w:pPr>
        <w:pStyle w:val="Odstavecseseznamem"/>
        <w:rPr>
          <w:rFonts w:ascii="Calibri" w:hAnsi="Calibri" w:cs="Calibri"/>
          <w:sz w:val="22"/>
          <w:szCs w:val="22"/>
        </w:rPr>
      </w:pPr>
    </w:p>
    <w:p w14:paraId="1B57CE05" w14:textId="77777777" w:rsidR="009A7B64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převezme v plném rozsahu odpovědnost za vlastní řízení postupu prací a dodržování předpisů bezpečnosti práce a ochrany zdraví, požárních, ekologických a dalších předpisů. Předáním </w:t>
      </w:r>
      <w:r w:rsidR="00860852" w:rsidRPr="00D1396C">
        <w:rPr>
          <w:rFonts w:ascii="Calibri" w:hAnsi="Calibri" w:cs="Calibri"/>
          <w:sz w:val="22"/>
          <w:szCs w:val="22"/>
        </w:rPr>
        <w:t>staveniště</w:t>
      </w:r>
      <w:r w:rsidRPr="00D1396C">
        <w:rPr>
          <w:rFonts w:ascii="Calibri" w:hAnsi="Calibri" w:cs="Calibri"/>
          <w:sz w:val="22"/>
          <w:szCs w:val="22"/>
        </w:rPr>
        <w:t xml:space="preserve"> zhotoviteli je tento odpovědný za dodržování předpisů v oblasti bezpečnosti práce a požární ochrany v souvislosti se zadanou prací, až do doby předání díla objednateli. Opatření z hlediska bezpečnosti práce a ochrany zdraví při práci, jakož i protipožární opatření vyplývající z povahy vlastních prací, zajišťuje na svém pracovišti zhotovitel v souladu s bezpečnostními předpisy. Technické a technologické provedení díla odpovídá současným bezpečnostním předpisům a normám dle EN a ČSN.</w:t>
      </w:r>
    </w:p>
    <w:p w14:paraId="12874600" w14:textId="77777777" w:rsidR="009A7B64" w:rsidRPr="00D1396C" w:rsidRDefault="009A7B64" w:rsidP="009A7B64">
      <w:pPr>
        <w:pStyle w:val="Odstavecseseznamem"/>
        <w:rPr>
          <w:rFonts w:ascii="Calibri" w:hAnsi="Calibri" w:cs="Calibri"/>
          <w:sz w:val="22"/>
          <w:szCs w:val="22"/>
        </w:rPr>
      </w:pPr>
    </w:p>
    <w:p w14:paraId="6A95199B" w14:textId="77777777" w:rsidR="00C91EE4" w:rsidRPr="00D1396C" w:rsidRDefault="004F664A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Zhotovitel se zavazuje vyzvat objednatele </w:t>
      </w:r>
      <w:r w:rsidR="00BC4926" w:rsidRPr="00D1396C">
        <w:rPr>
          <w:rFonts w:ascii="Calibri" w:hAnsi="Calibri" w:cs="Calibri"/>
          <w:sz w:val="22"/>
          <w:szCs w:val="22"/>
        </w:rPr>
        <w:t xml:space="preserve">telefonicky a </w:t>
      </w:r>
      <w:r w:rsidRPr="00D1396C">
        <w:rPr>
          <w:rFonts w:ascii="Calibri" w:hAnsi="Calibri" w:cs="Calibri"/>
          <w:sz w:val="22"/>
          <w:szCs w:val="22"/>
        </w:rPr>
        <w:t>zápisem do stavebního deníku, minimálně 3 pracovní dny předem, k účasti na zkouškách</w:t>
      </w:r>
      <w:r w:rsidR="00D72706" w:rsidRPr="00D1396C">
        <w:rPr>
          <w:rFonts w:ascii="Calibri" w:hAnsi="Calibri" w:cs="Calibri"/>
          <w:sz w:val="22"/>
          <w:szCs w:val="22"/>
        </w:rPr>
        <w:t xml:space="preserve"> nebo při kontrole prací, které mají být zakryty.</w:t>
      </w:r>
      <w:r w:rsidRPr="00D1396C">
        <w:rPr>
          <w:rFonts w:ascii="Calibri" w:hAnsi="Calibri" w:cs="Calibri"/>
          <w:sz w:val="22"/>
          <w:szCs w:val="22"/>
        </w:rPr>
        <w:t xml:space="preserve"> Jestliže se objednatel nedostaví, je zhotovitel oprávněn provádět </w:t>
      </w:r>
      <w:r w:rsidR="005E631C" w:rsidRPr="00D1396C">
        <w:rPr>
          <w:rFonts w:ascii="Calibri" w:hAnsi="Calibri" w:cs="Calibri"/>
          <w:sz w:val="22"/>
          <w:szCs w:val="22"/>
        </w:rPr>
        <w:t>přípravu a zkoušky</w:t>
      </w:r>
      <w:r w:rsidRPr="00D1396C">
        <w:rPr>
          <w:rFonts w:ascii="Calibri" w:hAnsi="Calibri" w:cs="Calibri"/>
          <w:sz w:val="22"/>
          <w:szCs w:val="22"/>
        </w:rPr>
        <w:t xml:space="preserve"> bez jeho účasti. </w:t>
      </w:r>
    </w:p>
    <w:p w14:paraId="75044492" w14:textId="77777777" w:rsidR="009A7B64" w:rsidRPr="00D1396C" w:rsidRDefault="009A7B64" w:rsidP="009A7B64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14:paraId="3FC77925" w14:textId="77777777" w:rsidR="001E6C0E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provádět práce s maximální hospodárností a účelností. Zhotovitel je povinen oznámit včas případnou neúčelnost prováděných prací a současně navrhnout hospodárnější postup.</w:t>
      </w:r>
    </w:p>
    <w:p w14:paraId="627F4DB1" w14:textId="77777777" w:rsidR="005E631C" w:rsidRPr="00D1396C" w:rsidRDefault="005E631C" w:rsidP="005E631C">
      <w:pPr>
        <w:pStyle w:val="Zkladntext"/>
        <w:suppressAutoHyphens/>
        <w:ind w:right="68"/>
        <w:rPr>
          <w:rFonts w:ascii="Calibri" w:hAnsi="Calibri" w:cs="Calibri"/>
          <w:sz w:val="22"/>
          <w:szCs w:val="22"/>
        </w:rPr>
      </w:pPr>
    </w:p>
    <w:p w14:paraId="48D4638E" w14:textId="77777777" w:rsidR="001E6C0E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poskytnout objednatelem pověřené odpovědné třetí osobě podklady o provedených pracích a konzultovat s ním všechny postupy, které byly předem dohodnuty a odsouhlaseny objednatelem. Současně je zhotovitel povinen akceptovat veškeré připomínky odpovědné třetí osoby, při případných neshodách bude rozhodující stanovisko objednatele.</w:t>
      </w:r>
    </w:p>
    <w:p w14:paraId="16FC19C7" w14:textId="77777777" w:rsidR="001E6C0E" w:rsidRPr="00D1396C" w:rsidRDefault="001E6C0E" w:rsidP="00C91EE4">
      <w:pPr>
        <w:pStyle w:val="Zkladntext"/>
        <w:ind w:left="567" w:right="68" w:hanging="567"/>
        <w:rPr>
          <w:rFonts w:ascii="Calibri" w:hAnsi="Calibri" w:cs="Calibri"/>
          <w:sz w:val="22"/>
          <w:szCs w:val="22"/>
        </w:rPr>
      </w:pPr>
    </w:p>
    <w:p w14:paraId="60759CF1" w14:textId="77777777" w:rsidR="00474AF6" w:rsidRPr="00D1396C" w:rsidRDefault="001E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Zhotovitel se zavazuje aktivně se účastnit kontrolních dnů pořádaných objednatelem a je povinen pro kontrolní den připravit nezbytné podklady o provedených pracích, případně zajistit účast svých subdodavatelů. Kontrolní dny budou pořádány nejméně 1x za týden</w:t>
      </w:r>
      <w:r w:rsidR="00474AF6" w:rsidRPr="00D1396C">
        <w:rPr>
          <w:rFonts w:ascii="Calibri" w:hAnsi="Calibri" w:cs="Calibri"/>
          <w:sz w:val="22"/>
          <w:szCs w:val="22"/>
        </w:rPr>
        <w:t>.</w:t>
      </w:r>
    </w:p>
    <w:p w14:paraId="1B12A57E" w14:textId="77777777" w:rsidR="00C91EE4" w:rsidRPr="00D1396C" w:rsidRDefault="00C91EE4" w:rsidP="00C91EE4">
      <w:pPr>
        <w:pStyle w:val="Odstavecseseznamem"/>
        <w:rPr>
          <w:rFonts w:ascii="Calibri" w:hAnsi="Calibri" w:cs="Calibri"/>
          <w:sz w:val="22"/>
          <w:szCs w:val="22"/>
        </w:rPr>
      </w:pPr>
    </w:p>
    <w:p w14:paraId="35638161" w14:textId="77777777" w:rsidR="008B6C0E" w:rsidRPr="00D1396C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 xml:space="preserve">Pokud bude část díla dle této smlouvy plněna formou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dodávky</w:t>
      </w:r>
      <w:r w:rsidR="0025460D" w:rsidRPr="00D1396C">
        <w:rPr>
          <w:rFonts w:ascii="Calibri" w:hAnsi="Calibri"/>
          <w:sz w:val="22"/>
          <w:szCs w:val="22"/>
        </w:rPr>
        <w:t xml:space="preserve"> (viz bod </w:t>
      </w:r>
      <w:r w:rsidR="0025460D" w:rsidRPr="00072BDD">
        <w:rPr>
          <w:rFonts w:ascii="Calibri" w:hAnsi="Calibri"/>
          <w:sz w:val="22"/>
          <w:szCs w:val="22"/>
          <w:highlight w:val="lightGray"/>
        </w:rPr>
        <w:t>9.1</w:t>
      </w:r>
      <w:r w:rsidR="0025460D" w:rsidRPr="00D1396C">
        <w:rPr>
          <w:rFonts w:ascii="Calibri" w:hAnsi="Calibri"/>
          <w:sz w:val="22"/>
          <w:szCs w:val="22"/>
        </w:rPr>
        <w:t xml:space="preserve"> zadávací dokumentace k veřejné zakázce)</w:t>
      </w:r>
      <w:r w:rsidRPr="00D1396C">
        <w:rPr>
          <w:rFonts w:ascii="Calibri" w:hAnsi="Calibri"/>
          <w:sz w:val="22"/>
          <w:szCs w:val="22"/>
        </w:rPr>
        <w:t xml:space="preserve">, zhotovitel závazně uvádí identifikační údaje dotčeného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dodavatele:</w:t>
      </w:r>
    </w:p>
    <w:p w14:paraId="45673F54" w14:textId="77777777" w:rsidR="00F25934" w:rsidRPr="00D1396C" w:rsidRDefault="00A056D5" w:rsidP="00F25934">
      <w:pPr>
        <w:numPr>
          <w:ilvl w:val="0"/>
          <w:numId w:val="24"/>
        </w:numPr>
        <w:jc w:val="both"/>
        <w:rPr>
          <w:rFonts w:ascii="Calibri" w:hAnsi="Calibri" w:cs="Calibri"/>
          <w:i/>
          <w:sz w:val="22"/>
          <w:szCs w:val="22"/>
          <w:highlight w:val="yellow"/>
        </w:rPr>
      </w:pPr>
      <w:r w:rsidRPr="00D1396C">
        <w:rPr>
          <w:rFonts w:ascii="Calibri" w:hAnsi="Calibri" w:cs="Calibri"/>
          <w:i/>
          <w:sz w:val="22"/>
          <w:szCs w:val="22"/>
          <w:highlight w:val="yellow"/>
        </w:rPr>
        <w:t>……………………………………………………………………</w:t>
      </w:r>
    </w:p>
    <w:p w14:paraId="24F5523C" w14:textId="77777777" w:rsidR="00F25934" w:rsidRPr="00D1396C" w:rsidRDefault="00F25934" w:rsidP="00565D24">
      <w:pPr>
        <w:ind w:left="567"/>
        <w:jc w:val="both"/>
        <w:rPr>
          <w:rFonts w:ascii="Calibri" w:hAnsi="Calibri"/>
          <w:sz w:val="22"/>
          <w:szCs w:val="22"/>
        </w:rPr>
      </w:pPr>
    </w:p>
    <w:p w14:paraId="72607DAB" w14:textId="77777777" w:rsidR="00565D24" w:rsidRPr="00D1396C" w:rsidRDefault="008B6C0E" w:rsidP="0092244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Případná změna </w:t>
      </w:r>
      <w:r w:rsidR="00EC2054" w:rsidRPr="00D1396C">
        <w:rPr>
          <w:rFonts w:ascii="Calibri" w:hAnsi="Calibri"/>
          <w:sz w:val="22"/>
          <w:szCs w:val="22"/>
        </w:rPr>
        <w:t>pod</w:t>
      </w:r>
      <w:r w:rsidRPr="00D1396C">
        <w:rPr>
          <w:rFonts w:ascii="Calibri" w:hAnsi="Calibri"/>
          <w:sz w:val="22"/>
          <w:szCs w:val="22"/>
        </w:rPr>
        <w:t>dodavatele dle této smlouvy podléhá předchozímu písemnému souhlasu ze strany objednatele.</w:t>
      </w:r>
    </w:p>
    <w:p w14:paraId="7AC1F9F6" w14:textId="77777777" w:rsidR="00565D24" w:rsidRPr="00D1396C" w:rsidRDefault="00565D24" w:rsidP="00565D24">
      <w:pPr>
        <w:suppressAutoHyphens/>
        <w:ind w:left="709"/>
        <w:jc w:val="both"/>
        <w:rPr>
          <w:rFonts w:ascii="Calibri" w:hAnsi="Calibri" w:cs="Calibri"/>
          <w:sz w:val="22"/>
          <w:szCs w:val="22"/>
        </w:rPr>
      </w:pPr>
    </w:p>
    <w:p w14:paraId="7E9F417B" w14:textId="77777777" w:rsidR="00152829" w:rsidRPr="00D1396C" w:rsidRDefault="00152829" w:rsidP="00152829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Zhotovitel</w:t>
      </w:r>
      <w:r w:rsidR="009075BB" w:rsidRPr="00D1396C">
        <w:rPr>
          <w:rFonts w:ascii="Calibri" w:hAnsi="Calibri" w:cs="Arial"/>
          <w:sz w:val="22"/>
          <w:szCs w:val="22"/>
        </w:rPr>
        <w:t xml:space="preserve"> se zavazuje, že pozici</w:t>
      </w:r>
      <w:r w:rsidRPr="00D1396C">
        <w:rPr>
          <w:rFonts w:ascii="Calibri" w:hAnsi="Calibri" w:cs="Arial"/>
          <w:sz w:val="22"/>
          <w:szCs w:val="22"/>
        </w:rPr>
        <w:t xml:space="preserve"> stavbyvedoucího </w:t>
      </w:r>
      <w:r w:rsidR="00136A57" w:rsidRPr="00D1396C">
        <w:rPr>
          <w:rFonts w:ascii="Calibri" w:hAnsi="Calibri" w:cs="Arial"/>
          <w:sz w:val="22"/>
          <w:szCs w:val="22"/>
        </w:rPr>
        <w:t xml:space="preserve">bude zastávat </w:t>
      </w:r>
      <w:r w:rsidRPr="00D1396C">
        <w:rPr>
          <w:rFonts w:ascii="Calibri" w:hAnsi="Calibri" w:cs="Arial"/>
          <w:sz w:val="22"/>
          <w:szCs w:val="22"/>
        </w:rPr>
        <w:t>následující osob</w:t>
      </w:r>
      <w:r w:rsidR="00136A57" w:rsidRPr="00D1396C">
        <w:rPr>
          <w:rFonts w:ascii="Calibri" w:hAnsi="Calibri" w:cs="Arial"/>
          <w:sz w:val="22"/>
          <w:szCs w:val="22"/>
        </w:rPr>
        <w:t>a</w:t>
      </w:r>
      <w:r w:rsidRPr="00D1396C">
        <w:rPr>
          <w:rFonts w:ascii="Calibri" w:hAnsi="Calibri" w:cs="Arial"/>
          <w:sz w:val="22"/>
          <w:szCs w:val="22"/>
        </w:rPr>
        <w:t>:</w:t>
      </w:r>
    </w:p>
    <w:p w14:paraId="3EA01A46" w14:textId="77777777" w:rsidR="00152829" w:rsidRPr="00D1396C" w:rsidRDefault="00152829" w:rsidP="00152829">
      <w:pPr>
        <w:numPr>
          <w:ilvl w:val="0"/>
          <w:numId w:val="27"/>
        </w:numPr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Stavbyvedoucí:</w:t>
      </w:r>
    </w:p>
    <w:p w14:paraId="1F1CBC62" w14:textId="77777777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Jméno: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2C73C3FC" w14:textId="77777777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Telefon: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70325FDA" w14:textId="4C79747F" w:rsidR="00152829" w:rsidRPr="00D1396C" w:rsidRDefault="00152829" w:rsidP="00152829">
      <w:pPr>
        <w:ind w:left="92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E</w:t>
      </w:r>
      <w:r w:rsidR="00E16F6A">
        <w:rPr>
          <w:rFonts w:ascii="Calibri" w:hAnsi="Calibri" w:cs="Arial"/>
          <w:sz w:val="22"/>
          <w:szCs w:val="22"/>
        </w:rPr>
        <w:t>-</w:t>
      </w:r>
      <w:r w:rsidRPr="00D1396C">
        <w:rPr>
          <w:rFonts w:ascii="Calibri" w:hAnsi="Calibri" w:cs="Arial"/>
          <w:sz w:val="22"/>
          <w:szCs w:val="22"/>
        </w:rPr>
        <w:t>mail:</w:t>
      </w:r>
      <w:r w:rsidR="00CB3C7E" w:rsidRPr="00D1396C">
        <w:rPr>
          <w:rFonts w:ascii="Calibri" w:hAnsi="Calibri" w:cs="Arial"/>
          <w:sz w:val="22"/>
          <w:szCs w:val="22"/>
        </w:rPr>
        <w:tab/>
      </w:r>
      <w:r w:rsidR="00CB3C7E" w:rsidRPr="00D1396C">
        <w:rPr>
          <w:rFonts w:ascii="Calibri" w:hAnsi="Calibri" w:cs="Arial"/>
          <w:sz w:val="22"/>
          <w:szCs w:val="22"/>
          <w:highlight w:val="yellow"/>
        </w:rPr>
        <w:t>…………………………….</w:t>
      </w:r>
    </w:p>
    <w:p w14:paraId="57942F12" w14:textId="2CA388F6" w:rsidR="00152829" w:rsidRPr="000F73A4" w:rsidRDefault="00152829" w:rsidP="00152829">
      <w:pPr>
        <w:pStyle w:val="Zkladntext"/>
        <w:suppressAutoHyphens/>
        <w:ind w:left="567" w:right="68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Změna výše uveden</w:t>
      </w:r>
      <w:r w:rsidR="00136A57" w:rsidRPr="00D1396C">
        <w:rPr>
          <w:rFonts w:ascii="Calibri" w:hAnsi="Calibri" w:cs="Arial"/>
          <w:sz w:val="22"/>
          <w:szCs w:val="22"/>
        </w:rPr>
        <w:t>é</w:t>
      </w:r>
      <w:r w:rsidRPr="00D1396C">
        <w:rPr>
          <w:rFonts w:ascii="Calibri" w:hAnsi="Calibri" w:cs="Arial"/>
          <w:sz w:val="22"/>
          <w:szCs w:val="22"/>
        </w:rPr>
        <w:t xml:space="preserve"> osob</w:t>
      </w:r>
      <w:r w:rsidR="00136A57" w:rsidRPr="00D1396C">
        <w:rPr>
          <w:rFonts w:ascii="Calibri" w:hAnsi="Calibri" w:cs="Arial"/>
          <w:sz w:val="22"/>
          <w:szCs w:val="22"/>
        </w:rPr>
        <w:t>y</w:t>
      </w:r>
      <w:r w:rsidRPr="00D1396C">
        <w:rPr>
          <w:rFonts w:ascii="Calibri" w:hAnsi="Calibri" w:cs="Arial"/>
          <w:sz w:val="22"/>
          <w:szCs w:val="22"/>
        </w:rPr>
        <w:t xml:space="preserve"> je možná pouze za </w:t>
      </w:r>
      <w:r w:rsidRPr="000F73A4">
        <w:rPr>
          <w:rFonts w:ascii="Calibri" w:hAnsi="Calibri" w:cs="Arial"/>
          <w:sz w:val="22"/>
          <w:szCs w:val="22"/>
        </w:rPr>
        <w:t>předpokladu, že bud</w:t>
      </w:r>
      <w:r w:rsidR="00136A57" w:rsidRPr="000F73A4">
        <w:rPr>
          <w:rFonts w:ascii="Calibri" w:hAnsi="Calibri" w:cs="Arial"/>
          <w:sz w:val="22"/>
          <w:szCs w:val="22"/>
        </w:rPr>
        <w:t>e</w:t>
      </w:r>
      <w:r w:rsidRPr="000F73A4">
        <w:rPr>
          <w:rFonts w:ascii="Calibri" w:hAnsi="Calibri" w:cs="Arial"/>
          <w:sz w:val="22"/>
          <w:szCs w:val="22"/>
        </w:rPr>
        <w:t xml:space="preserve"> výše uveden</w:t>
      </w:r>
      <w:r w:rsidR="00136A57" w:rsidRPr="000F73A4">
        <w:rPr>
          <w:rFonts w:ascii="Calibri" w:hAnsi="Calibri" w:cs="Arial"/>
          <w:sz w:val="22"/>
          <w:szCs w:val="22"/>
        </w:rPr>
        <w:t>á</w:t>
      </w:r>
      <w:r w:rsidRPr="000F73A4">
        <w:rPr>
          <w:rFonts w:ascii="Calibri" w:hAnsi="Calibri" w:cs="Arial"/>
          <w:sz w:val="22"/>
          <w:szCs w:val="22"/>
        </w:rPr>
        <w:t xml:space="preserve"> osob</w:t>
      </w:r>
      <w:r w:rsidR="00136A57" w:rsidRPr="000F73A4">
        <w:rPr>
          <w:rFonts w:ascii="Calibri" w:hAnsi="Calibri" w:cs="Arial"/>
          <w:sz w:val="22"/>
          <w:szCs w:val="22"/>
        </w:rPr>
        <w:t>a</w:t>
      </w:r>
      <w:r w:rsidR="009075BB" w:rsidRPr="000F73A4">
        <w:rPr>
          <w:rFonts w:ascii="Calibri" w:hAnsi="Calibri" w:cs="Arial"/>
          <w:sz w:val="22"/>
          <w:szCs w:val="22"/>
        </w:rPr>
        <w:t xml:space="preserve"> nahrazena</w:t>
      </w:r>
      <w:r w:rsidRPr="000F73A4">
        <w:rPr>
          <w:rFonts w:ascii="Calibri" w:hAnsi="Calibri" w:cs="Arial"/>
          <w:sz w:val="22"/>
          <w:szCs w:val="22"/>
        </w:rPr>
        <w:t xml:space="preserve"> jinou osobou, </w:t>
      </w:r>
      <w:r w:rsidR="00136A57" w:rsidRPr="000F73A4">
        <w:rPr>
          <w:rFonts w:ascii="Calibri" w:hAnsi="Calibri" w:cs="Arial"/>
          <w:sz w:val="22"/>
          <w:szCs w:val="22"/>
        </w:rPr>
        <w:t xml:space="preserve">která </w:t>
      </w:r>
      <w:r w:rsidRPr="000F73A4">
        <w:rPr>
          <w:rFonts w:ascii="Calibri" w:hAnsi="Calibri" w:cs="Arial"/>
          <w:sz w:val="22"/>
          <w:szCs w:val="22"/>
        </w:rPr>
        <w:t xml:space="preserve">bude splňovat minimální požadavky na kvalifikaci uvedené </w:t>
      </w:r>
      <w:r w:rsidR="00731C8F" w:rsidRPr="000F73A4">
        <w:rPr>
          <w:rFonts w:ascii="Calibri" w:hAnsi="Calibri" w:cs="Arial"/>
          <w:sz w:val="22"/>
          <w:szCs w:val="22"/>
        </w:rPr>
        <w:t>v zadávací dokumentaci</w:t>
      </w:r>
      <w:r w:rsidR="0025460D" w:rsidRPr="000F73A4">
        <w:rPr>
          <w:rFonts w:ascii="Calibri" w:hAnsi="Calibri" w:cs="Arial"/>
          <w:sz w:val="22"/>
          <w:szCs w:val="22"/>
        </w:rPr>
        <w:t xml:space="preserve"> k veřejné zakázce</w:t>
      </w:r>
      <w:r w:rsidR="00BF7FB9">
        <w:rPr>
          <w:rFonts w:ascii="Calibri" w:hAnsi="Calibri" w:cs="Arial"/>
          <w:sz w:val="22"/>
          <w:szCs w:val="22"/>
        </w:rPr>
        <w:t xml:space="preserve"> v bodě </w:t>
      </w:r>
      <w:r w:rsidR="000C59EE" w:rsidRPr="00072BDD">
        <w:rPr>
          <w:rFonts w:ascii="Calibri" w:hAnsi="Calibri" w:cs="Arial"/>
          <w:sz w:val="22"/>
          <w:szCs w:val="22"/>
          <w:highlight w:val="lightGray"/>
        </w:rPr>
        <w:t>4</w:t>
      </w:r>
      <w:r w:rsidR="00E16F6A" w:rsidRPr="00072BDD">
        <w:rPr>
          <w:rFonts w:ascii="Calibri" w:hAnsi="Calibri" w:cs="Arial"/>
          <w:sz w:val="22"/>
          <w:szCs w:val="22"/>
          <w:highlight w:val="lightGray"/>
        </w:rPr>
        <w:t>.4</w:t>
      </w:r>
      <w:r w:rsidRPr="000F73A4">
        <w:rPr>
          <w:rFonts w:ascii="Calibri" w:hAnsi="Calibri" w:cs="Arial"/>
          <w:sz w:val="22"/>
          <w:szCs w:val="22"/>
        </w:rPr>
        <w:t>. Zhotovitel je oprávněn provést změnu ve výše uveden</w:t>
      </w:r>
      <w:r w:rsidR="00136A57" w:rsidRPr="000F73A4">
        <w:rPr>
          <w:rFonts w:ascii="Calibri" w:hAnsi="Calibri" w:cs="Arial"/>
          <w:sz w:val="22"/>
          <w:szCs w:val="22"/>
        </w:rPr>
        <w:t>é</w:t>
      </w:r>
      <w:r w:rsidRPr="000F73A4">
        <w:rPr>
          <w:rFonts w:ascii="Calibri" w:hAnsi="Calibri" w:cs="Arial"/>
          <w:sz w:val="22"/>
          <w:szCs w:val="22"/>
        </w:rPr>
        <w:t xml:space="preserve"> osob</w:t>
      </w:r>
      <w:r w:rsidR="009075BB" w:rsidRPr="000F73A4">
        <w:rPr>
          <w:rFonts w:ascii="Calibri" w:hAnsi="Calibri" w:cs="Arial"/>
          <w:sz w:val="22"/>
          <w:szCs w:val="22"/>
        </w:rPr>
        <w:t>ě</w:t>
      </w:r>
      <w:r w:rsidRPr="000F73A4">
        <w:rPr>
          <w:rFonts w:ascii="Calibri" w:hAnsi="Calibri" w:cs="Arial"/>
          <w:sz w:val="22"/>
          <w:szCs w:val="22"/>
        </w:rPr>
        <w:t xml:space="preserve"> pouze s výslovným souhlasem objednatele.  </w:t>
      </w:r>
    </w:p>
    <w:p w14:paraId="6ADEAF8F" w14:textId="77777777" w:rsidR="005939BD" w:rsidRPr="000F73A4" w:rsidRDefault="005939BD" w:rsidP="00136A57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Calibri" w:hAnsi="Calibri" w:cs="Arial"/>
          <w:sz w:val="22"/>
          <w:szCs w:val="22"/>
        </w:rPr>
      </w:pPr>
    </w:p>
    <w:p w14:paraId="7C0201F9" w14:textId="77777777" w:rsidR="007B25E4" w:rsidRPr="000F73A4" w:rsidRDefault="007B25E4" w:rsidP="000B1B1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Zhotovitel je povinen při realizaci dodržet podmínky stanovené dotčenými orgány a správci sítí.</w:t>
      </w:r>
      <w:r w:rsidR="005939BD" w:rsidRPr="000F73A4">
        <w:rPr>
          <w:rFonts w:ascii="Calibri" w:hAnsi="Calibri"/>
          <w:sz w:val="22"/>
          <w:szCs w:val="22"/>
        </w:rPr>
        <w:t xml:space="preserve"> </w:t>
      </w:r>
    </w:p>
    <w:p w14:paraId="7412A590" w14:textId="77777777" w:rsidR="006149D0" w:rsidRPr="000F73A4" w:rsidRDefault="006149D0" w:rsidP="006149D0">
      <w:pPr>
        <w:pStyle w:val="Odstavecseseznamem"/>
        <w:autoSpaceDE w:val="0"/>
        <w:autoSpaceDN w:val="0"/>
        <w:adjustRightInd w:val="0"/>
        <w:ind w:left="283"/>
        <w:contextualSpacing/>
        <w:jc w:val="both"/>
        <w:rPr>
          <w:rFonts w:ascii="Calibri" w:hAnsi="Calibri" w:cs="Arial"/>
          <w:sz w:val="22"/>
          <w:szCs w:val="22"/>
        </w:rPr>
      </w:pPr>
    </w:p>
    <w:p w14:paraId="009E338D" w14:textId="5646A4BE" w:rsidR="00290BDA" w:rsidRPr="0099049D" w:rsidRDefault="00475CE6" w:rsidP="00290BDA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/>
          <w:snapToGrid w:val="0"/>
          <w:sz w:val="22"/>
          <w:szCs w:val="22"/>
        </w:rPr>
        <w:t>Zhotovitel v rámci realizace stavby zajistí</w:t>
      </w:r>
      <w:r w:rsidR="002B39BD" w:rsidRPr="000F73A4">
        <w:rPr>
          <w:rFonts w:ascii="Calibri" w:hAnsi="Calibri"/>
          <w:snapToGrid w:val="0"/>
          <w:sz w:val="22"/>
          <w:szCs w:val="22"/>
        </w:rPr>
        <w:t xml:space="preserve"> vytýčení veškerých inženýrských sítí. Zhotovitel je povinen zajistit, aby nebyly od převzetí staveniště do předání díla porušeny, a rovněž zajistit zpětné protokolární předání inženýrských sítí jejich správci. Zhotovitel odpovídá Objednateli za škodu způsobenou porušením této povinnosti</w:t>
      </w:r>
      <w:r w:rsidR="00BE1F9C" w:rsidRPr="000F73A4">
        <w:rPr>
          <w:rFonts w:ascii="Calibri" w:hAnsi="Calibri"/>
          <w:snapToGrid w:val="0"/>
          <w:sz w:val="22"/>
          <w:szCs w:val="22"/>
        </w:rPr>
        <w:t>.</w:t>
      </w:r>
    </w:p>
    <w:p w14:paraId="7A87F8E3" w14:textId="77777777" w:rsidR="0099049D" w:rsidRDefault="0099049D" w:rsidP="0099049D">
      <w:pPr>
        <w:pStyle w:val="Odstavecseseznamem"/>
        <w:rPr>
          <w:rFonts w:ascii="Calibri" w:hAnsi="Calibri" w:cs="Calibri"/>
          <w:sz w:val="22"/>
          <w:szCs w:val="22"/>
        </w:rPr>
      </w:pPr>
    </w:p>
    <w:p w14:paraId="165AE82E" w14:textId="582261D6" w:rsidR="0099049D" w:rsidRDefault="0099049D" w:rsidP="0099049D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Zhotovitel je povinen umožnit poskytovateli dotace výkon práva kontroly akce, ve vztahu k poskytnutým finančním prostředkům (zákon č. 320/2001 Sb., o finanční kontrole ve veřejné správě a o změně některých zákonů, ve znění pozdějších předpisů).</w:t>
      </w:r>
    </w:p>
    <w:p w14:paraId="5DA17D47" w14:textId="77777777" w:rsidR="00827E7F" w:rsidRDefault="00827E7F" w:rsidP="00827E7F">
      <w:pPr>
        <w:pStyle w:val="Odstavecseseznamem"/>
        <w:rPr>
          <w:rFonts w:ascii="Calibri" w:hAnsi="Calibri" w:cs="Calibri"/>
          <w:sz w:val="22"/>
          <w:szCs w:val="22"/>
        </w:rPr>
      </w:pPr>
    </w:p>
    <w:p w14:paraId="602BBD26" w14:textId="77777777" w:rsidR="00827E7F" w:rsidRPr="00E6445B" w:rsidRDefault="00827E7F" w:rsidP="00827E7F">
      <w:pPr>
        <w:pStyle w:val="Zkladntext"/>
        <w:numPr>
          <w:ilvl w:val="0"/>
          <w:numId w:val="2"/>
        </w:numPr>
        <w:suppressAutoHyphens/>
        <w:ind w:left="567" w:right="68" w:hanging="567"/>
        <w:rPr>
          <w:rFonts w:ascii="Calibri" w:hAnsi="Calibri" w:cs="Calibri"/>
          <w:sz w:val="22"/>
          <w:szCs w:val="22"/>
        </w:rPr>
      </w:pPr>
      <w:r w:rsidRPr="00E6445B">
        <w:rPr>
          <w:rFonts w:ascii="Calibri" w:hAnsi="Calibri" w:cs="Calibri"/>
          <w:sz w:val="22"/>
          <w:szCs w:val="22"/>
        </w:rPr>
        <w:t>Zhotovitel v rámci realizace stavby zajistí přemístění nádob na odpady na místo, ze kterého bude proveden svoz komunálního odpadu.</w:t>
      </w:r>
    </w:p>
    <w:p w14:paraId="3A10268F" w14:textId="7F9E99C6" w:rsidR="00827E7F" w:rsidRPr="00E6445B" w:rsidRDefault="00827E7F" w:rsidP="003C15ED">
      <w:pPr>
        <w:pStyle w:val="Zkladntext"/>
        <w:suppressAutoHyphens/>
        <w:ind w:left="567" w:right="68"/>
        <w:jc w:val="left"/>
        <w:rPr>
          <w:rFonts w:ascii="Calibri" w:hAnsi="Calibri" w:cs="Calibri"/>
          <w:sz w:val="22"/>
          <w:szCs w:val="22"/>
        </w:rPr>
      </w:pPr>
    </w:p>
    <w:p w14:paraId="54CBD12C" w14:textId="77777777" w:rsidR="00D97D5A" w:rsidRPr="00890B81" w:rsidRDefault="00827E7F" w:rsidP="00D97D5A">
      <w:pPr>
        <w:pStyle w:val="Zkladntext"/>
        <w:numPr>
          <w:ilvl w:val="0"/>
          <w:numId w:val="2"/>
        </w:numPr>
        <w:suppressAutoHyphens/>
        <w:ind w:left="567" w:right="68" w:hanging="567"/>
        <w:jc w:val="left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Při provádění prací musí zhotovitel zachovat přístup k soukromým a ostatním nemovitostem.</w:t>
      </w:r>
    </w:p>
    <w:p w14:paraId="3BEF0468" w14:textId="77777777" w:rsidR="00D97D5A" w:rsidRPr="00890B81" w:rsidRDefault="00D97D5A" w:rsidP="00D97D5A">
      <w:pPr>
        <w:pStyle w:val="Odstavecseseznamem"/>
        <w:rPr>
          <w:rFonts w:ascii="Calibri" w:hAnsi="Calibri" w:cs="Calibri"/>
          <w:sz w:val="22"/>
          <w:szCs w:val="22"/>
        </w:rPr>
      </w:pPr>
    </w:p>
    <w:p w14:paraId="6AB9A9AC" w14:textId="049D2890" w:rsidR="00D97D5A" w:rsidRPr="00890B81" w:rsidRDefault="004D7526" w:rsidP="00D97D5A">
      <w:pPr>
        <w:pStyle w:val="Zkladntext"/>
        <w:numPr>
          <w:ilvl w:val="0"/>
          <w:numId w:val="2"/>
        </w:numPr>
        <w:suppressAutoHyphens/>
        <w:ind w:left="567" w:right="68" w:hanging="567"/>
        <w:jc w:val="left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 xml:space="preserve">Zhotovitel musí při manipulaci a míchání materiálů chránit </w:t>
      </w:r>
      <w:r w:rsidR="00C43B51" w:rsidRPr="00890B81">
        <w:rPr>
          <w:rFonts w:ascii="Calibri" w:hAnsi="Calibri" w:cs="Calibri"/>
          <w:sz w:val="22"/>
          <w:szCs w:val="22"/>
        </w:rPr>
        <w:t xml:space="preserve">ostatní plochy </w:t>
      </w:r>
      <w:r w:rsidRPr="00890B81">
        <w:rPr>
          <w:rFonts w:ascii="Calibri" w:hAnsi="Calibri" w:cs="Calibri"/>
          <w:sz w:val="22"/>
          <w:szCs w:val="22"/>
        </w:rPr>
        <w:t>(přikrytí apod.)</w:t>
      </w:r>
    </w:p>
    <w:p w14:paraId="7A004DBB" w14:textId="77777777" w:rsidR="00D97D5A" w:rsidRPr="00890B81" w:rsidRDefault="00D97D5A" w:rsidP="00D97D5A">
      <w:pPr>
        <w:pStyle w:val="Odstavecseseznamem"/>
        <w:rPr>
          <w:rFonts w:ascii="Calibri" w:hAnsi="Calibri" w:cs="Calibri"/>
          <w:sz w:val="22"/>
          <w:szCs w:val="22"/>
        </w:rPr>
      </w:pPr>
    </w:p>
    <w:p w14:paraId="4C9FB71F" w14:textId="2F256E49" w:rsidR="00835AA7" w:rsidRPr="00890B81" w:rsidRDefault="00802B34" w:rsidP="00395187">
      <w:pPr>
        <w:pStyle w:val="Odstavecseseznamem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Stavební práce budou prováděny v pracovní dny od 6:00 do 20:00 hod a ve dnech pracov</w:t>
      </w:r>
      <w:r w:rsidR="00C43B51" w:rsidRPr="00890B81">
        <w:rPr>
          <w:rFonts w:ascii="Calibri" w:hAnsi="Calibri" w:cs="Calibri"/>
          <w:sz w:val="22"/>
          <w:szCs w:val="22"/>
        </w:rPr>
        <w:t>ního volna a klidu od 8:00 do 18</w:t>
      </w:r>
      <w:r w:rsidRPr="00890B81">
        <w:rPr>
          <w:rFonts w:ascii="Calibri" w:hAnsi="Calibri" w:cs="Calibri"/>
          <w:sz w:val="22"/>
          <w:szCs w:val="22"/>
        </w:rPr>
        <w:t>:00 hod.</w:t>
      </w:r>
    </w:p>
    <w:p w14:paraId="4FADF1A0" w14:textId="28B60D78" w:rsidR="00835AA7" w:rsidRPr="00D97D5A" w:rsidRDefault="00835AA7" w:rsidP="00D97D5A">
      <w:pPr>
        <w:pStyle w:val="Zkladntext"/>
        <w:numPr>
          <w:ilvl w:val="0"/>
          <w:numId w:val="2"/>
        </w:numPr>
        <w:suppressAutoHyphens/>
        <w:ind w:left="567" w:right="68" w:hanging="567"/>
        <w:jc w:val="left"/>
        <w:rPr>
          <w:rFonts w:ascii="Calibri" w:hAnsi="Calibri" w:cs="Calibri"/>
          <w:sz w:val="22"/>
          <w:szCs w:val="22"/>
        </w:rPr>
      </w:pPr>
      <w:r w:rsidRPr="00890B81">
        <w:rPr>
          <w:rFonts w:ascii="Calibri" w:hAnsi="Calibri" w:cs="Calibri"/>
          <w:sz w:val="22"/>
          <w:szCs w:val="22"/>
        </w:rPr>
        <w:t>Zhotovitel musí umožnit vjezd do autobusového zálivu v Teplicích</w:t>
      </w:r>
      <w:r>
        <w:rPr>
          <w:rFonts w:ascii="Calibri" w:hAnsi="Calibri" w:cs="Calibri"/>
          <w:sz w:val="22"/>
          <w:szCs w:val="22"/>
        </w:rPr>
        <w:t xml:space="preserve"> nad Bečvou. </w:t>
      </w:r>
    </w:p>
    <w:p w14:paraId="3C0D1DD2" w14:textId="77777777" w:rsidR="00835AA7" w:rsidRPr="00395187" w:rsidRDefault="00835AA7" w:rsidP="00395187">
      <w:pPr>
        <w:rPr>
          <w:rFonts w:ascii="Calibri" w:hAnsi="Calibri" w:cs="Calibri"/>
          <w:sz w:val="22"/>
          <w:szCs w:val="22"/>
        </w:rPr>
      </w:pPr>
    </w:p>
    <w:p w14:paraId="7B8C748F" w14:textId="77777777" w:rsidR="0091661D" w:rsidRPr="00D1396C" w:rsidRDefault="0091661D" w:rsidP="00CD2713">
      <w:pPr>
        <w:ind w:left="567" w:hanging="567"/>
        <w:rPr>
          <w:rFonts w:ascii="Calibri" w:hAnsi="Calibri" w:cs="Calibri"/>
          <w:sz w:val="22"/>
          <w:szCs w:val="22"/>
        </w:rPr>
      </w:pPr>
    </w:p>
    <w:p w14:paraId="56608124" w14:textId="77777777" w:rsidR="0091661D" w:rsidRPr="00D1396C" w:rsidRDefault="0091661D" w:rsidP="00CD2713">
      <w:pPr>
        <w:ind w:left="567" w:hanging="567"/>
        <w:rPr>
          <w:rFonts w:ascii="Calibri" w:hAnsi="Calibri" w:cs="Calibri"/>
          <w:sz w:val="22"/>
          <w:szCs w:val="22"/>
        </w:rPr>
      </w:pPr>
    </w:p>
    <w:p w14:paraId="1FBA58DA" w14:textId="77777777" w:rsidR="00474AF6" w:rsidRPr="00D1396C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V.</w:t>
      </w:r>
    </w:p>
    <w:p w14:paraId="4AEF7338" w14:textId="77777777" w:rsidR="00474AF6" w:rsidRPr="00D1396C" w:rsidRDefault="00474AF6" w:rsidP="00664838">
      <w:pPr>
        <w:pStyle w:val="Zkladntext"/>
        <w:spacing w:line="240" w:lineRule="atLeast"/>
        <w:ind w:left="142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Cena za plnění a platební podmínky</w:t>
      </w:r>
    </w:p>
    <w:p w14:paraId="5F2404E2" w14:textId="77777777" w:rsidR="00474AF6" w:rsidRPr="00D1396C" w:rsidRDefault="00474AF6" w:rsidP="00474AF6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4ACD24E8" w14:textId="77777777" w:rsidR="005B41B6" w:rsidRPr="005B41B6" w:rsidRDefault="00474AF6" w:rsidP="000B1B1A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67"/>
        <w:rPr>
          <w:rFonts w:ascii="Verdana" w:hAnsi="Verdana"/>
        </w:rPr>
      </w:pPr>
      <w:r w:rsidRPr="00D1396C">
        <w:rPr>
          <w:rFonts w:ascii="Calibri" w:hAnsi="Calibri"/>
          <w:sz w:val="22"/>
          <w:szCs w:val="22"/>
        </w:rPr>
        <w:t xml:space="preserve">Celková cena díla, jež je předmětem plnění smlouvy, je stanovena </w:t>
      </w:r>
      <w:r w:rsidR="00B37AF3" w:rsidRPr="00D1396C">
        <w:rPr>
          <w:rFonts w:ascii="Calibri" w:hAnsi="Calibri"/>
          <w:sz w:val="22"/>
          <w:szCs w:val="22"/>
        </w:rPr>
        <w:t>v souladu se zadávací dokumentací</w:t>
      </w:r>
      <w:r w:rsidR="004C77DE" w:rsidRPr="00D1396C">
        <w:rPr>
          <w:rFonts w:ascii="Calibri" w:hAnsi="Calibri"/>
          <w:sz w:val="22"/>
          <w:szCs w:val="22"/>
        </w:rPr>
        <w:t xml:space="preserve"> a</w:t>
      </w:r>
      <w:r w:rsidR="009B535B" w:rsidRPr="00D1396C">
        <w:rPr>
          <w:rFonts w:ascii="Calibri" w:hAnsi="Calibri"/>
          <w:sz w:val="22"/>
          <w:szCs w:val="22"/>
        </w:rPr>
        <w:t xml:space="preserve"> výkazem výměr</w:t>
      </w:r>
      <w:r w:rsidR="00B37AF3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a činí v </w:t>
      </w:r>
      <w:r w:rsidRPr="002E0F2D">
        <w:rPr>
          <w:rFonts w:ascii="Calibri" w:hAnsi="Calibri"/>
          <w:sz w:val="22"/>
          <w:szCs w:val="22"/>
          <w:u w:val="single"/>
        </w:rPr>
        <w:t>konečné výši částku</w:t>
      </w:r>
      <w:r w:rsidR="005B41B6">
        <w:rPr>
          <w:rFonts w:ascii="Calibri" w:hAnsi="Calibri"/>
          <w:sz w:val="22"/>
          <w:szCs w:val="22"/>
        </w:rPr>
        <w:t>:</w:t>
      </w:r>
    </w:p>
    <w:p w14:paraId="010D09EF" w14:textId="77777777" w:rsidR="005B41B6" w:rsidRDefault="005B41B6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740D37CC" w14:textId="77777777" w:rsidR="005B41B6" w:rsidRDefault="00474AF6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 </w:t>
      </w:r>
      <w:r w:rsidR="005939BD" w:rsidRPr="00D1396C">
        <w:rPr>
          <w:rFonts w:ascii="Calibri" w:hAnsi="Calibri"/>
          <w:b/>
          <w:sz w:val="22"/>
          <w:szCs w:val="22"/>
          <w:highlight w:val="yellow"/>
        </w:rPr>
        <w:t>…………………………………….</w:t>
      </w:r>
      <w:r w:rsidR="00F25934" w:rsidRPr="00D1396C">
        <w:rPr>
          <w:rFonts w:ascii="Calibri" w:hAnsi="Calibri"/>
          <w:b/>
          <w:sz w:val="22"/>
          <w:szCs w:val="22"/>
        </w:rPr>
        <w:t xml:space="preserve"> Kč bez DPH </w:t>
      </w:r>
    </w:p>
    <w:p w14:paraId="39A09752" w14:textId="77777777" w:rsidR="005B41B6" w:rsidRDefault="005E631C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(</w:t>
      </w:r>
      <w:r w:rsidR="00474AF6" w:rsidRPr="00D1396C">
        <w:rPr>
          <w:rFonts w:ascii="Calibri" w:hAnsi="Calibri"/>
          <w:sz w:val="22"/>
          <w:szCs w:val="22"/>
        </w:rPr>
        <w:t>slovy</w:t>
      </w:r>
      <w:r w:rsidRPr="00D1396C">
        <w:rPr>
          <w:rFonts w:ascii="Calibri" w:hAnsi="Calibri"/>
          <w:sz w:val="22"/>
          <w:szCs w:val="22"/>
        </w:rPr>
        <w:t>:</w:t>
      </w:r>
      <w:r w:rsidR="00474AF6" w:rsidRPr="00D1396C">
        <w:rPr>
          <w:rFonts w:ascii="Calibri" w:hAnsi="Calibri"/>
          <w:sz w:val="22"/>
          <w:szCs w:val="22"/>
        </w:rPr>
        <w:t xml:space="preserve"> </w:t>
      </w:r>
      <w:r w:rsidR="005939BD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</w:t>
      </w:r>
      <w:r w:rsidR="005939BD" w:rsidRPr="00D1396C">
        <w:rPr>
          <w:rFonts w:ascii="Calibri" w:hAnsi="Calibri"/>
          <w:sz w:val="22"/>
          <w:szCs w:val="22"/>
        </w:rPr>
        <w:t>korun českých</w:t>
      </w:r>
      <w:r w:rsidRPr="00D1396C">
        <w:rPr>
          <w:rFonts w:ascii="Calibri" w:hAnsi="Calibri"/>
          <w:sz w:val="22"/>
          <w:szCs w:val="22"/>
        </w:rPr>
        <w:t>)</w:t>
      </w:r>
      <w:r w:rsidR="00474AF6" w:rsidRPr="00D1396C">
        <w:rPr>
          <w:rFonts w:ascii="Calibri" w:hAnsi="Calibri"/>
          <w:sz w:val="22"/>
          <w:szCs w:val="22"/>
        </w:rPr>
        <w:t>,</w:t>
      </w:r>
    </w:p>
    <w:p w14:paraId="6B818368" w14:textId="77777777" w:rsidR="005B41B6" w:rsidRDefault="005B41B6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54428CBA" w14:textId="77777777" w:rsidR="005B41B6" w:rsidRDefault="00474AF6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 xml:space="preserve"> </w:t>
      </w:r>
      <w:r w:rsidR="005939BD" w:rsidRPr="00D1396C">
        <w:rPr>
          <w:rFonts w:ascii="Calibri" w:hAnsi="Calibri"/>
          <w:b/>
          <w:sz w:val="22"/>
          <w:szCs w:val="22"/>
          <w:highlight w:val="yellow"/>
        </w:rPr>
        <w:t>……………………………………………………………………………………..</w:t>
      </w:r>
      <w:r w:rsidR="00F25934" w:rsidRPr="00D1396C">
        <w:rPr>
          <w:rFonts w:ascii="Calibri" w:hAnsi="Calibri"/>
          <w:b/>
          <w:sz w:val="22"/>
          <w:szCs w:val="22"/>
        </w:rPr>
        <w:t xml:space="preserve"> Kč</w:t>
      </w:r>
      <w:r w:rsidR="00F25934" w:rsidRPr="00D1396C">
        <w:rPr>
          <w:rFonts w:ascii="Calibri" w:hAnsi="Calibri"/>
          <w:sz w:val="22"/>
          <w:szCs w:val="22"/>
        </w:rPr>
        <w:t xml:space="preserve"> </w:t>
      </w:r>
      <w:r w:rsidR="00F25934" w:rsidRPr="00D1396C">
        <w:rPr>
          <w:rFonts w:ascii="Calibri" w:hAnsi="Calibri"/>
          <w:b/>
          <w:sz w:val="22"/>
          <w:szCs w:val="22"/>
        </w:rPr>
        <w:t>včetně DPH</w:t>
      </w:r>
      <w:r w:rsidR="00F25934" w:rsidRPr="00D1396C">
        <w:rPr>
          <w:rFonts w:ascii="Calibri" w:hAnsi="Calibri"/>
          <w:sz w:val="22"/>
          <w:szCs w:val="22"/>
        </w:rPr>
        <w:t xml:space="preserve"> </w:t>
      </w:r>
    </w:p>
    <w:p w14:paraId="3A8B4E13" w14:textId="77CC082C" w:rsidR="005B41B6" w:rsidRDefault="00D0069D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(slovy: </w:t>
      </w:r>
      <w:r w:rsidR="00536285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……………………………………………………………………………………………………………….</w:t>
      </w:r>
      <w:r w:rsidR="00F25934" w:rsidRPr="00D1396C">
        <w:rPr>
          <w:rFonts w:ascii="Calibri" w:hAnsi="Calibri"/>
          <w:sz w:val="22"/>
          <w:szCs w:val="22"/>
        </w:rPr>
        <w:t xml:space="preserve"> k</w:t>
      </w:r>
      <w:r w:rsidR="00536285" w:rsidRPr="00D1396C">
        <w:rPr>
          <w:rFonts w:ascii="Calibri" w:hAnsi="Calibri"/>
          <w:sz w:val="22"/>
          <w:szCs w:val="22"/>
        </w:rPr>
        <w:t>orun českých</w:t>
      </w:r>
      <w:r w:rsidRPr="00D1396C">
        <w:rPr>
          <w:rFonts w:ascii="Calibri" w:hAnsi="Calibri"/>
          <w:sz w:val="22"/>
          <w:szCs w:val="22"/>
        </w:rPr>
        <w:t>)</w:t>
      </w:r>
      <w:r w:rsidR="00F25934" w:rsidRPr="00D1396C">
        <w:rPr>
          <w:rFonts w:ascii="Calibri" w:hAnsi="Calibri"/>
          <w:sz w:val="22"/>
          <w:szCs w:val="22"/>
        </w:rPr>
        <w:t xml:space="preserve">. </w:t>
      </w:r>
    </w:p>
    <w:p w14:paraId="6962716C" w14:textId="77777777" w:rsidR="005B41B6" w:rsidRDefault="005B41B6" w:rsidP="005B41B6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03DC2E44" w14:textId="1CB916B4" w:rsidR="004759EF" w:rsidRPr="00890B81" w:rsidRDefault="00D0069D" w:rsidP="005B41B6">
      <w:pPr>
        <w:pStyle w:val="Zkladntext"/>
        <w:suppressAutoHyphens/>
        <w:spacing w:line="240" w:lineRule="atLeast"/>
        <w:ind w:left="567" w:right="68"/>
        <w:rPr>
          <w:rFonts w:ascii="Verdana" w:hAnsi="Verdana"/>
        </w:rPr>
      </w:pPr>
      <w:r w:rsidRPr="00890B81">
        <w:rPr>
          <w:rFonts w:ascii="Calibri" w:hAnsi="Calibri"/>
          <w:sz w:val="22"/>
          <w:szCs w:val="22"/>
        </w:rPr>
        <w:lastRenderedPageBreak/>
        <w:t>Celková cena díla</w:t>
      </w:r>
      <w:r w:rsidRPr="00890B81">
        <w:rPr>
          <w:rFonts w:ascii="Verdana" w:hAnsi="Verdana"/>
        </w:rPr>
        <w:t xml:space="preserve"> </w:t>
      </w:r>
      <w:r w:rsidRPr="00890B81">
        <w:rPr>
          <w:rFonts w:ascii="Calibri" w:hAnsi="Calibri"/>
          <w:sz w:val="22"/>
          <w:szCs w:val="22"/>
        </w:rPr>
        <w:t>je zp</w:t>
      </w:r>
      <w:r w:rsidR="002E0F2D" w:rsidRPr="00890B81">
        <w:rPr>
          <w:rFonts w:ascii="Calibri" w:hAnsi="Calibri"/>
          <w:sz w:val="22"/>
          <w:szCs w:val="22"/>
        </w:rPr>
        <w:t>racována po položkách dle výkazů</w:t>
      </w:r>
      <w:r w:rsidRPr="00890B81">
        <w:rPr>
          <w:rFonts w:ascii="Calibri" w:hAnsi="Calibri"/>
          <w:sz w:val="22"/>
          <w:szCs w:val="22"/>
        </w:rPr>
        <w:t xml:space="preserve"> výměr a výpisu materiálů, který je Přílohou č. </w:t>
      </w:r>
      <w:r w:rsidR="005B41B6" w:rsidRPr="00890B81">
        <w:rPr>
          <w:rFonts w:ascii="Calibri" w:hAnsi="Calibri"/>
          <w:sz w:val="22"/>
          <w:szCs w:val="22"/>
        </w:rPr>
        <w:t>1</w:t>
      </w:r>
      <w:r w:rsidRPr="00890B81">
        <w:rPr>
          <w:rFonts w:ascii="Calibri" w:hAnsi="Calibri"/>
          <w:sz w:val="22"/>
          <w:szCs w:val="22"/>
        </w:rPr>
        <w:t xml:space="preserve"> této smlouvy</w:t>
      </w:r>
      <w:r w:rsidRPr="00890B81">
        <w:rPr>
          <w:rFonts w:ascii="Verdana" w:hAnsi="Verdana"/>
        </w:rPr>
        <w:t>.</w:t>
      </w:r>
    </w:p>
    <w:p w14:paraId="30E7AA37" w14:textId="77777777" w:rsidR="004759EF" w:rsidRPr="00890B81" w:rsidRDefault="004759EF" w:rsidP="00132990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4279CCB5" w14:textId="77777777" w:rsidR="00D0069D" w:rsidRPr="00D1396C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Celková cena díla je stanovena jako nejvýše přípustná cena vč</w:t>
      </w:r>
      <w:r w:rsidR="00DC0978" w:rsidRPr="00890B81">
        <w:rPr>
          <w:rFonts w:ascii="Calibri" w:hAnsi="Calibri"/>
          <w:sz w:val="22"/>
          <w:szCs w:val="22"/>
        </w:rPr>
        <w:t>etně všech poplatků a veškerých</w:t>
      </w:r>
      <w:r w:rsidR="007A4107" w:rsidRPr="00890B81">
        <w:rPr>
          <w:rFonts w:ascii="Calibri" w:hAnsi="Calibri"/>
          <w:sz w:val="22"/>
          <w:szCs w:val="22"/>
        </w:rPr>
        <w:t xml:space="preserve"> </w:t>
      </w:r>
      <w:r w:rsidRPr="00890B81">
        <w:rPr>
          <w:rFonts w:ascii="Calibri" w:hAnsi="Calibri"/>
          <w:sz w:val="22"/>
          <w:szCs w:val="22"/>
        </w:rPr>
        <w:t>dalších nákladů spojených s realizací díla. Celková cena díla obsah</w:t>
      </w:r>
      <w:r w:rsidR="007A4107" w:rsidRPr="00890B81">
        <w:rPr>
          <w:rFonts w:ascii="Calibri" w:hAnsi="Calibri"/>
          <w:sz w:val="22"/>
          <w:szCs w:val="22"/>
        </w:rPr>
        <w:t xml:space="preserve">uje </w:t>
      </w:r>
      <w:r w:rsidR="00A4013F" w:rsidRPr="00890B81">
        <w:rPr>
          <w:rFonts w:ascii="Calibri" w:hAnsi="Calibri" w:cs="Segoe UI"/>
          <w:sz w:val="22"/>
        </w:rPr>
        <w:t xml:space="preserve">veškeré náklady zajišťující řádné plnění předmětu díla, včetně nákladů na zařízení staveniště, jeho provoz a uvedení do původního stavu, dopravu, poplatky za energie a vodu po dobu výstavby, odvoz a likvidaci odpadů, poplatky za skládky, střežení staveniště, náklady na svislou přepravu, kontrolní měření kvality prací v rozsahu projektem předepsaných a dalších potřebných zkoušek prováděných prostřednictvím akreditovaných zkušeben, zpracování dokumentace skutečného provedení stavby, vytyčení všech podzemních inženýrských sítí, opravy, údržba a průběžné čištění komunikací užívaných v průběhu výstavby, zajištění přístupů k nemovitostem v průběhu výstavby, zajištění povolení zvláštního užívání komunikací pro realizaci stavby, včetně dopravního řešení a povolení </w:t>
      </w:r>
      <w:proofErr w:type="spellStart"/>
      <w:r w:rsidR="00A4013F" w:rsidRPr="00890B81">
        <w:rPr>
          <w:rFonts w:ascii="Calibri" w:hAnsi="Calibri" w:cs="Segoe UI"/>
          <w:sz w:val="22"/>
        </w:rPr>
        <w:t>MěÚ</w:t>
      </w:r>
      <w:proofErr w:type="spellEnd"/>
      <w:r w:rsidR="00A4013F" w:rsidRPr="00890B81">
        <w:rPr>
          <w:rFonts w:ascii="Calibri" w:hAnsi="Calibri" w:cs="Segoe UI"/>
          <w:sz w:val="22"/>
        </w:rPr>
        <w:t xml:space="preserve"> Hranice OSUZPD a Policie ČR – DI a zajištění dopravního značení, vyřízení zvláštního užívání komunikací, dopravní značení po dobu výstavby, vytýčení stavby oprávněnou osobou, geodetické zaměření skutečného stavu na podkladu katastrální mapy 6x tisk + 1x </w:t>
      </w:r>
      <w:proofErr w:type="spellStart"/>
      <w:r w:rsidR="00A4013F" w:rsidRPr="00890B81">
        <w:rPr>
          <w:rFonts w:ascii="Calibri" w:hAnsi="Calibri" w:cs="Segoe UI"/>
          <w:sz w:val="22"/>
        </w:rPr>
        <w:t>digi</w:t>
      </w:r>
      <w:proofErr w:type="spellEnd"/>
      <w:r w:rsidR="00A4013F" w:rsidRPr="00890B81">
        <w:rPr>
          <w:rFonts w:ascii="Calibri" w:hAnsi="Calibri" w:cs="Segoe UI"/>
          <w:sz w:val="22"/>
        </w:rPr>
        <w:t xml:space="preserve"> apod. dále veškeré poplatky, které jsou platnými zákony, předpisy a nařízeními požadovány</w:t>
      </w:r>
      <w:r w:rsidR="00A4013F" w:rsidRPr="00D1396C">
        <w:rPr>
          <w:rFonts w:ascii="Calibri" w:hAnsi="Calibri" w:cs="Segoe UI"/>
          <w:sz w:val="22"/>
        </w:rPr>
        <w:t xml:space="preserve"> pro splnění smluvních závazků včetně plnění, která nejsou výslovně uvedena v projektové dokumentaci pro provedení stavby, ale o kterých zhotovitel vzhledem ke svým odborným znalostem s vynaložením veškeré odborné péče věděl nebo vědět měl a mohl. </w:t>
      </w:r>
      <w:r w:rsidR="008169FC" w:rsidRPr="00D1396C">
        <w:rPr>
          <w:rFonts w:ascii="Calibri" w:hAnsi="Calibri" w:cs="Segoe UI"/>
          <w:sz w:val="22"/>
        </w:rPr>
        <w:t xml:space="preserve">Celková cena díla obsahuje </w:t>
      </w:r>
      <w:r w:rsidR="00A4013F" w:rsidRPr="00D1396C">
        <w:rPr>
          <w:rFonts w:ascii="Calibri" w:hAnsi="Calibri" w:cs="Segoe UI"/>
          <w:sz w:val="22"/>
        </w:rPr>
        <w:t xml:space="preserve">i přiměřený zisk </w:t>
      </w:r>
      <w:r w:rsidR="008169FC" w:rsidRPr="00D1396C">
        <w:rPr>
          <w:rFonts w:ascii="Calibri" w:hAnsi="Calibri" w:cs="Segoe UI"/>
          <w:sz w:val="22"/>
        </w:rPr>
        <w:t>zhotovitele,</w:t>
      </w:r>
      <w:r w:rsidR="00A4013F" w:rsidRPr="00D1396C">
        <w:rPr>
          <w:rFonts w:ascii="Calibri" w:hAnsi="Calibri" w:cs="Segoe UI"/>
          <w:sz w:val="22"/>
        </w:rPr>
        <w:t xml:space="preserve"> přiměřené podnikatelské riziko a vývoj cen alespoň do konce stavby</w:t>
      </w:r>
      <w:r w:rsidRPr="00D1396C">
        <w:rPr>
          <w:rFonts w:ascii="Calibri" w:hAnsi="Calibri"/>
          <w:sz w:val="22"/>
          <w:szCs w:val="22"/>
        </w:rPr>
        <w:t>.</w:t>
      </w:r>
    </w:p>
    <w:p w14:paraId="55AF1598" w14:textId="77777777" w:rsidR="00D0069D" w:rsidRPr="00D1396C" w:rsidRDefault="00D0069D" w:rsidP="00D0069D">
      <w:pPr>
        <w:pStyle w:val="Odstavecseseznamem"/>
        <w:ind w:left="567" w:hanging="501"/>
        <w:rPr>
          <w:rFonts w:ascii="Calibri" w:hAnsi="Calibri"/>
          <w:sz w:val="22"/>
          <w:szCs w:val="22"/>
        </w:rPr>
      </w:pPr>
    </w:p>
    <w:p w14:paraId="38DC39E4" w14:textId="77777777" w:rsidR="00D0069D" w:rsidRPr="00D1396C" w:rsidRDefault="00D0069D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Celkovou cenu díla je možné překročit v souvislosti se změnou daňových předpisů týkajících se DPH.</w:t>
      </w:r>
    </w:p>
    <w:p w14:paraId="73A5B937" w14:textId="77777777" w:rsidR="00D0069D" w:rsidRPr="00D1396C" w:rsidRDefault="00D0069D" w:rsidP="00BE1B47">
      <w:pPr>
        <w:pStyle w:val="Zkladntext"/>
        <w:tabs>
          <w:tab w:val="num" w:pos="567"/>
        </w:tabs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14:paraId="37BF6792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Nárok na zaplacení </w:t>
      </w:r>
      <w:r w:rsidR="008169FC" w:rsidRPr="00D1396C">
        <w:rPr>
          <w:rFonts w:ascii="Calibri" w:hAnsi="Calibri"/>
          <w:sz w:val="22"/>
          <w:szCs w:val="22"/>
        </w:rPr>
        <w:t xml:space="preserve">sjednané </w:t>
      </w:r>
      <w:r w:rsidRPr="00D1396C">
        <w:rPr>
          <w:rFonts w:ascii="Calibri" w:hAnsi="Calibri"/>
          <w:sz w:val="22"/>
          <w:szCs w:val="22"/>
        </w:rPr>
        <w:t xml:space="preserve">ceny nevzniká v případě, že </w:t>
      </w:r>
      <w:r w:rsidR="000F6C25" w:rsidRPr="00D1396C">
        <w:rPr>
          <w:rFonts w:ascii="Calibri" w:hAnsi="Calibri"/>
          <w:sz w:val="22"/>
          <w:szCs w:val="22"/>
        </w:rPr>
        <w:t xml:space="preserve">dílo </w:t>
      </w:r>
      <w:r w:rsidR="00A37F68" w:rsidRPr="00D1396C">
        <w:rPr>
          <w:rFonts w:ascii="Calibri" w:hAnsi="Calibri"/>
          <w:sz w:val="22"/>
          <w:szCs w:val="22"/>
        </w:rPr>
        <w:t>nebyl</w:t>
      </w:r>
      <w:r w:rsidR="000F6C25" w:rsidRPr="00D1396C">
        <w:rPr>
          <w:rFonts w:ascii="Calibri" w:hAnsi="Calibri"/>
          <w:sz w:val="22"/>
          <w:szCs w:val="22"/>
        </w:rPr>
        <w:t>o</w:t>
      </w:r>
      <w:r w:rsidR="00A37F68" w:rsidRPr="00D1396C">
        <w:rPr>
          <w:rFonts w:ascii="Calibri" w:hAnsi="Calibri"/>
          <w:sz w:val="22"/>
          <w:szCs w:val="22"/>
        </w:rPr>
        <w:t xml:space="preserve"> proveden</w:t>
      </w:r>
      <w:r w:rsidR="000F6C25" w:rsidRPr="00D1396C">
        <w:rPr>
          <w:rFonts w:ascii="Calibri" w:hAnsi="Calibri"/>
          <w:sz w:val="22"/>
          <w:szCs w:val="22"/>
        </w:rPr>
        <w:t>o</w:t>
      </w:r>
      <w:r w:rsidR="00A37F68" w:rsidRPr="00D1396C">
        <w:rPr>
          <w:rFonts w:ascii="Calibri" w:hAnsi="Calibri"/>
          <w:sz w:val="22"/>
          <w:szCs w:val="22"/>
        </w:rPr>
        <w:t xml:space="preserve"> řádně, tj. </w:t>
      </w:r>
      <w:r w:rsidRPr="00D1396C">
        <w:rPr>
          <w:rFonts w:ascii="Calibri" w:hAnsi="Calibri"/>
          <w:sz w:val="22"/>
          <w:szCs w:val="22"/>
        </w:rPr>
        <w:t>v</w:t>
      </w:r>
      <w:r w:rsidR="007A4107" w:rsidRPr="00D1396C">
        <w:rPr>
          <w:rFonts w:ascii="Calibri" w:hAnsi="Calibri"/>
          <w:sz w:val="22"/>
          <w:szCs w:val="22"/>
        </w:rPr>
        <w:t> </w:t>
      </w:r>
      <w:r w:rsidRPr="00D1396C">
        <w:rPr>
          <w:rFonts w:ascii="Calibri" w:hAnsi="Calibri"/>
          <w:sz w:val="22"/>
          <w:szCs w:val="22"/>
        </w:rPr>
        <w:t>dohod</w:t>
      </w:r>
      <w:r w:rsidR="00A37F68" w:rsidRPr="00D1396C">
        <w:rPr>
          <w:rFonts w:ascii="Calibri" w:hAnsi="Calibri"/>
          <w:sz w:val="22"/>
          <w:szCs w:val="22"/>
        </w:rPr>
        <w:t>nuté</w:t>
      </w:r>
      <w:r w:rsidR="007A410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kvalitě, v určeném termínu a místě, vždy však po vyjasnění okolností, které řádnému provedení činnosti bránily.</w:t>
      </w:r>
    </w:p>
    <w:p w14:paraId="44F517CB" w14:textId="77777777" w:rsidR="00474AF6" w:rsidRPr="00D1396C" w:rsidRDefault="00474AF6" w:rsidP="00C91EE4">
      <w:pPr>
        <w:pStyle w:val="Zkladntext"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</w:p>
    <w:p w14:paraId="099E92BA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Splatnost faktur </w:t>
      </w:r>
      <w:r w:rsidR="00E825BC" w:rsidRPr="00D1396C">
        <w:rPr>
          <w:rFonts w:ascii="Calibri" w:hAnsi="Calibri"/>
          <w:sz w:val="22"/>
          <w:szCs w:val="22"/>
        </w:rPr>
        <w:t>je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B572DF" w:rsidRPr="00D1396C">
        <w:rPr>
          <w:rFonts w:ascii="Calibri" w:hAnsi="Calibri"/>
          <w:sz w:val="22"/>
          <w:szCs w:val="22"/>
        </w:rPr>
        <w:t>30</w:t>
      </w:r>
      <w:r w:rsidRPr="00D1396C">
        <w:rPr>
          <w:rFonts w:ascii="Calibri" w:hAnsi="Calibri"/>
          <w:sz w:val="22"/>
          <w:szCs w:val="22"/>
        </w:rPr>
        <w:t xml:space="preserve"> kalendářních dnů od jejich doručení objednateli.</w:t>
      </w:r>
      <w:r w:rsidR="00C44F42" w:rsidRPr="00D1396C">
        <w:rPr>
          <w:rFonts w:ascii="Calibri" w:hAnsi="Calibri"/>
          <w:sz w:val="22"/>
          <w:szCs w:val="22"/>
        </w:rPr>
        <w:t xml:space="preserve"> </w:t>
      </w:r>
    </w:p>
    <w:p w14:paraId="236FA417" w14:textId="77777777" w:rsidR="009A7B64" w:rsidRPr="00D1396C" w:rsidRDefault="009A7B64" w:rsidP="00BE1B47">
      <w:pPr>
        <w:pStyle w:val="Zkladntext"/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0CF6DAE1" w14:textId="77777777" w:rsidR="00474AF6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Faktury budou vždy ve dvou exemplářích</w:t>
      </w:r>
      <w:r w:rsidR="00F7618A" w:rsidRPr="00D1396C">
        <w:rPr>
          <w:rFonts w:ascii="Calibri" w:hAnsi="Calibri"/>
          <w:sz w:val="22"/>
          <w:szCs w:val="22"/>
        </w:rPr>
        <w:t xml:space="preserve"> (originálech)</w:t>
      </w:r>
      <w:r w:rsidRPr="00D1396C">
        <w:rPr>
          <w:rFonts w:ascii="Calibri" w:hAnsi="Calibri"/>
          <w:sz w:val="22"/>
          <w:szCs w:val="22"/>
        </w:rPr>
        <w:t xml:space="preserve"> a </w:t>
      </w:r>
      <w:r w:rsidR="007A4107" w:rsidRPr="00D1396C">
        <w:rPr>
          <w:rFonts w:ascii="Calibri" w:hAnsi="Calibri"/>
          <w:sz w:val="22"/>
          <w:szCs w:val="22"/>
        </w:rPr>
        <w:t xml:space="preserve">musí splňovat požadavky daného zákona na řádný daňový doklad, </w:t>
      </w:r>
      <w:r w:rsidR="000F6C25" w:rsidRPr="00D1396C">
        <w:rPr>
          <w:rFonts w:ascii="Calibri" w:hAnsi="Calibri"/>
          <w:sz w:val="22"/>
          <w:szCs w:val="22"/>
        </w:rPr>
        <w:t>zejména</w:t>
      </w:r>
      <w:r w:rsidR="007A410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budou mít tyto náležitosti:</w:t>
      </w:r>
    </w:p>
    <w:p w14:paraId="75379904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označení faktury a její číslo,</w:t>
      </w:r>
    </w:p>
    <w:p w14:paraId="70F61FE4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název a sídlo zhotovitele,</w:t>
      </w:r>
    </w:p>
    <w:p w14:paraId="2D326E55" w14:textId="77777777" w:rsidR="00474AF6" w:rsidRPr="00D1396C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bankovní spojení zhotovitele,</w:t>
      </w:r>
    </w:p>
    <w:p w14:paraId="02BF7A24" w14:textId="77777777" w:rsidR="00474AF6" w:rsidRPr="00890B81" w:rsidRDefault="00474AF6" w:rsidP="00BE1B47">
      <w:pPr>
        <w:pStyle w:val="Zkladntext"/>
        <w:numPr>
          <w:ilvl w:val="0"/>
          <w:numId w:val="18"/>
        </w:numPr>
        <w:tabs>
          <w:tab w:val="num" w:pos="567"/>
        </w:tabs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předmět </w:t>
      </w:r>
      <w:r w:rsidRPr="00890B81">
        <w:rPr>
          <w:rFonts w:ascii="Calibri" w:hAnsi="Calibri"/>
          <w:sz w:val="22"/>
          <w:szCs w:val="22"/>
        </w:rPr>
        <w:t>smlouvy,</w:t>
      </w:r>
    </w:p>
    <w:p w14:paraId="06BD6098" w14:textId="77777777" w:rsidR="00474AF6" w:rsidRPr="00890B81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jmenování dokladu, na jehož základě je práce prováděna, včetně data sm</w:t>
      </w:r>
      <w:r w:rsidR="009A7B64" w:rsidRPr="00890B81">
        <w:rPr>
          <w:rFonts w:ascii="Calibri" w:hAnsi="Calibri"/>
          <w:sz w:val="22"/>
          <w:szCs w:val="22"/>
        </w:rPr>
        <w:t xml:space="preserve">louvy nebo jejího </w:t>
      </w:r>
      <w:r w:rsidRPr="00890B81">
        <w:rPr>
          <w:rFonts w:ascii="Calibri" w:hAnsi="Calibri"/>
          <w:sz w:val="22"/>
          <w:szCs w:val="22"/>
        </w:rPr>
        <w:t>dodatku,</w:t>
      </w:r>
    </w:p>
    <w:p w14:paraId="2A2F4C76" w14:textId="77777777" w:rsidR="00474AF6" w:rsidRPr="00890B81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vyjmenování období</w:t>
      </w:r>
      <w:r w:rsidR="00BD563D" w:rsidRPr="00890B81">
        <w:rPr>
          <w:rFonts w:ascii="Calibri" w:hAnsi="Calibri"/>
          <w:sz w:val="22"/>
          <w:szCs w:val="22"/>
        </w:rPr>
        <w:t>,</w:t>
      </w:r>
      <w:r w:rsidRPr="00890B81">
        <w:rPr>
          <w:rFonts w:ascii="Calibri" w:hAnsi="Calibri"/>
          <w:sz w:val="22"/>
          <w:szCs w:val="22"/>
        </w:rPr>
        <w:t xml:space="preserve"> za které je fakturováno,</w:t>
      </w:r>
    </w:p>
    <w:p w14:paraId="73951FE6" w14:textId="77777777" w:rsidR="00474AF6" w:rsidRPr="00890B81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účtovaná částka bez DPH a včetně DPH, datum splatnosti fakturované částky,</w:t>
      </w:r>
    </w:p>
    <w:p w14:paraId="3AF5B1BB" w14:textId="77777777" w:rsidR="00474AF6" w:rsidRPr="00890B81" w:rsidRDefault="00474AF6" w:rsidP="0092244F">
      <w:pPr>
        <w:pStyle w:val="Zkladntext"/>
        <w:numPr>
          <w:ilvl w:val="0"/>
          <w:numId w:val="18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>rozpis účtovaných prací dle jedn</w:t>
      </w:r>
      <w:r w:rsidR="00E825BC" w:rsidRPr="00890B81">
        <w:rPr>
          <w:rFonts w:ascii="Calibri" w:hAnsi="Calibri"/>
          <w:sz w:val="22"/>
          <w:szCs w:val="22"/>
        </w:rPr>
        <w:t>otkových cen</w:t>
      </w:r>
    </w:p>
    <w:p w14:paraId="6775B077" w14:textId="6AB67396" w:rsidR="0097530F" w:rsidRPr="00890B81" w:rsidRDefault="00C655B3" w:rsidP="00395187">
      <w:pPr>
        <w:widowControl w:val="0"/>
        <w:numPr>
          <w:ilvl w:val="0"/>
          <w:numId w:val="1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890B8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název akce, v rámci níž fakturace probíhá - </w:t>
      </w:r>
      <w:r w:rsidR="00AF58CC" w:rsidRPr="00890B81">
        <w:rPr>
          <w:rFonts w:ascii="Calibri" w:hAnsi="Calibri" w:cs="Calibri"/>
          <w:sz w:val="22"/>
          <w:szCs w:val="22"/>
        </w:rPr>
        <w:t>zakázka</w:t>
      </w:r>
      <w:r w:rsidR="00D97A56" w:rsidRPr="00890B81">
        <w:rPr>
          <w:rFonts w:ascii="Calibri" w:hAnsi="Calibri" w:cs="Calibri"/>
          <w:sz w:val="22"/>
          <w:szCs w:val="22"/>
        </w:rPr>
        <w:t xml:space="preserve"> „</w:t>
      </w:r>
      <w:r w:rsidR="00066247" w:rsidRPr="00890B8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Rekonstrukce chodníků v ulici Smetanovo nábřeží Hranice</w:t>
      </w:r>
      <w:r w:rsidRPr="00890B8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>“ a číslo dotačního projektu</w:t>
      </w:r>
      <w:r w:rsidR="00EA2E92" w:rsidRPr="00890B81">
        <w:rPr>
          <w:rFonts w:ascii="Calibri" w:eastAsia="SimSun" w:hAnsi="Calibri" w:cs="Calibri"/>
          <w:snapToGrid w:val="0"/>
          <w:kern w:val="2"/>
          <w:sz w:val="22"/>
          <w:szCs w:val="22"/>
          <w:lang w:eastAsia="hi-IN" w:bidi="hi-IN"/>
        </w:rPr>
        <w:t xml:space="preserve">: </w:t>
      </w:r>
      <w:r w:rsidR="00066247" w:rsidRPr="00890B81">
        <w:rPr>
          <w:rFonts w:ascii="Calibri" w:hAnsi="Calibri" w:cs="Calibri"/>
          <w:b/>
          <w:bCs/>
          <w:i/>
          <w:sz w:val="22"/>
          <w:szCs w:val="22"/>
        </w:rPr>
        <w:t>bude sděleno po podpisu smlouvy</w:t>
      </w:r>
    </w:p>
    <w:p w14:paraId="490910C4" w14:textId="73A200D8" w:rsidR="00F86FB5" w:rsidRPr="00890B81" w:rsidRDefault="0097530F" w:rsidP="00395187">
      <w:pPr>
        <w:widowControl w:val="0"/>
        <w:numPr>
          <w:ilvl w:val="0"/>
          <w:numId w:val="18"/>
        </w:numPr>
        <w:suppressAutoHyphens/>
        <w:jc w:val="both"/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</w:pPr>
      <w:r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 xml:space="preserve">součástí každé faktury bude </w:t>
      </w:r>
      <w:r w:rsidR="00835AA7"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>soupis provedených prací</w:t>
      </w:r>
      <w:r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 xml:space="preserve"> za fakturované období vyplněn do excelovské tabulky „Soubor čerpání“, kterou dodá zadavatel. </w:t>
      </w:r>
      <w:r w:rsidR="00835AA7"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>Soupis provedených prací</w:t>
      </w:r>
      <w:r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 xml:space="preserve"> za fakturované období v PDF a v tabulce Soubor čerpání musí být v</w:t>
      </w:r>
      <w:r w:rsidR="00835AA7"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> </w:t>
      </w:r>
      <w:r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>souladu</w:t>
      </w:r>
      <w:r w:rsidR="00835AA7"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 xml:space="preserve"> s položkovým rozpočtem, který je přílohou č. 1 této smlouvy o dílo</w:t>
      </w:r>
      <w:r w:rsidRPr="00890B81">
        <w:rPr>
          <w:rFonts w:ascii="Calibri" w:eastAsia="SimSun" w:hAnsi="Calibri" w:cs="Calibri"/>
          <w:b/>
          <w:snapToGrid w:val="0"/>
          <w:kern w:val="2"/>
          <w:sz w:val="22"/>
          <w:szCs w:val="22"/>
          <w:lang w:eastAsia="hi-IN" w:bidi="hi-IN"/>
        </w:rPr>
        <w:t>.</w:t>
      </w:r>
    </w:p>
    <w:p w14:paraId="4442E12D" w14:textId="77777777" w:rsidR="009A7B64" w:rsidRPr="00890B81" w:rsidRDefault="009A7B64" w:rsidP="009A7B64">
      <w:pPr>
        <w:pStyle w:val="Zkladntext"/>
        <w:suppressAutoHyphens/>
        <w:spacing w:line="240" w:lineRule="atLeast"/>
        <w:ind w:left="1287" w:right="68"/>
        <w:rPr>
          <w:rFonts w:ascii="Calibri" w:hAnsi="Calibri"/>
          <w:sz w:val="22"/>
          <w:szCs w:val="22"/>
        </w:rPr>
      </w:pPr>
    </w:p>
    <w:p w14:paraId="54C54FCA" w14:textId="77777777" w:rsidR="009A7B64" w:rsidRPr="00890B81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t xml:space="preserve">Objednatel je oprávněn fakturu vrátit </w:t>
      </w:r>
      <w:r w:rsidR="00BD563D" w:rsidRPr="00890B81">
        <w:rPr>
          <w:rFonts w:ascii="Calibri" w:hAnsi="Calibri"/>
          <w:sz w:val="22"/>
          <w:szCs w:val="22"/>
        </w:rPr>
        <w:t>ve lhůtě</w:t>
      </w:r>
      <w:r w:rsidRPr="00890B81">
        <w:rPr>
          <w:rFonts w:ascii="Calibri" w:hAnsi="Calibri"/>
          <w:sz w:val="22"/>
          <w:szCs w:val="22"/>
        </w:rPr>
        <w:t xml:space="preserve"> její splatnosti, pokud obsahuje</w:t>
      </w:r>
      <w:r w:rsidR="00D0069D" w:rsidRPr="00890B81">
        <w:rPr>
          <w:rFonts w:ascii="Calibri" w:hAnsi="Calibri"/>
          <w:sz w:val="22"/>
          <w:szCs w:val="22"/>
        </w:rPr>
        <w:t xml:space="preserve"> </w:t>
      </w:r>
      <w:r w:rsidR="000A48D9" w:rsidRPr="00890B81">
        <w:rPr>
          <w:rFonts w:ascii="Calibri" w:hAnsi="Calibri"/>
          <w:sz w:val="22"/>
          <w:szCs w:val="22"/>
        </w:rPr>
        <w:t xml:space="preserve">nesprávné </w:t>
      </w:r>
      <w:r w:rsidRPr="00890B81">
        <w:rPr>
          <w:rFonts w:ascii="Calibri" w:hAnsi="Calibri"/>
          <w:sz w:val="22"/>
          <w:szCs w:val="22"/>
        </w:rPr>
        <w:t xml:space="preserve">náležitosti nebo údaje. Doba splatnosti upravené faktury je </w:t>
      </w:r>
      <w:r w:rsidR="00B572DF" w:rsidRPr="00890B81">
        <w:rPr>
          <w:rFonts w:ascii="Calibri" w:hAnsi="Calibri"/>
          <w:sz w:val="22"/>
          <w:szCs w:val="22"/>
        </w:rPr>
        <w:t>30</w:t>
      </w:r>
      <w:r w:rsidRPr="00890B81">
        <w:rPr>
          <w:rFonts w:ascii="Calibri" w:hAnsi="Calibri"/>
          <w:sz w:val="22"/>
          <w:szCs w:val="22"/>
        </w:rPr>
        <w:t xml:space="preserve"> </w:t>
      </w:r>
      <w:r w:rsidR="00BD563D" w:rsidRPr="00890B81">
        <w:rPr>
          <w:rFonts w:ascii="Calibri" w:hAnsi="Calibri"/>
          <w:sz w:val="22"/>
          <w:szCs w:val="22"/>
        </w:rPr>
        <w:t xml:space="preserve">kalendářních </w:t>
      </w:r>
      <w:r w:rsidRPr="00890B81">
        <w:rPr>
          <w:rFonts w:ascii="Calibri" w:hAnsi="Calibri"/>
          <w:sz w:val="22"/>
          <w:szCs w:val="22"/>
        </w:rPr>
        <w:t>dnů ode dne jejího opětovného doručení</w:t>
      </w:r>
      <w:r w:rsidR="00BD563D" w:rsidRPr="00890B81">
        <w:rPr>
          <w:rFonts w:ascii="Calibri" w:hAnsi="Calibri"/>
          <w:sz w:val="22"/>
          <w:szCs w:val="22"/>
        </w:rPr>
        <w:t xml:space="preserve"> objednateli</w:t>
      </w:r>
      <w:r w:rsidRPr="00890B81">
        <w:rPr>
          <w:rFonts w:ascii="Calibri" w:hAnsi="Calibri"/>
          <w:sz w:val="22"/>
          <w:szCs w:val="22"/>
        </w:rPr>
        <w:t>.</w:t>
      </w:r>
      <w:r w:rsidR="000A48D9" w:rsidRPr="00890B81">
        <w:rPr>
          <w:rFonts w:ascii="Calibri" w:hAnsi="Calibri"/>
          <w:sz w:val="22"/>
          <w:szCs w:val="22"/>
        </w:rPr>
        <w:t xml:space="preserve"> </w:t>
      </w:r>
    </w:p>
    <w:p w14:paraId="3092ED6C" w14:textId="77777777" w:rsidR="009A7B64" w:rsidRPr="00890B81" w:rsidRDefault="009A7B64" w:rsidP="009A7B64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0FAB1770" w14:textId="77777777" w:rsidR="009A7B64" w:rsidRPr="00D1396C" w:rsidRDefault="00474AF6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890B81">
        <w:rPr>
          <w:rFonts w:ascii="Calibri" w:hAnsi="Calibri"/>
          <w:sz w:val="22"/>
          <w:szCs w:val="22"/>
        </w:rPr>
        <w:lastRenderedPageBreak/>
        <w:t>Objednatel si vyhrazuje právo termíny prodloužit, sta</w:t>
      </w:r>
      <w:r w:rsidRPr="00D1396C">
        <w:rPr>
          <w:rFonts w:ascii="Calibri" w:hAnsi="Calibri"/>
          <w:sz w:val="22"/>
          <w:szCs w:val="22"/>
        </w:rPr>
        <w:t xml:space="preserve">vební práce přerušit, případně stavbu zcela ukončit před jejím dokončením, a to v závislosti na výši disponibilních prostředků pro financování stavby. V takovém případě je objednatel povinen zaplatit veškeré provedené stavební práce a dodaný materiál na </w:t>
      </w:r>
      <w:r w:rsidR="000A48D9" w:rsidRPr="00D1396C">
        <w:rPr>
          <w:rFonts w:ascii="Calibri" w:hAnsi="Calibri"/>
          <w:sz w:val="22"/>
          <w:szCs w:val="22"/>
        </w:rPr>
        <w:t>dosud provedeném díle (</w:t>
      </w:r>
      <w:r w:rsidRPr="00D1396C">
        <w:rPr>
          <w:rFonts w:ascii="Calibri" w:hAnsi="Calibri"/>
          <w:sz w:val="22"/>
          <w:szCs w:val="22"/>
        </w:rPr>
        <w:t>zakázce</w:t>
      </w:r>
      <w:r w:rsidR="000A48D9" w:rsidRPr="00D1396C">
        <w:rPr>
          <w:rFonts w:ascii="Calibri" w:hAnsi="Calibri"/>
          <w:sz w:val="22"/>
          <w:szCs w:val="22"/>
        </w:rPr>
        <w:t>)</w:t>
      </w:r>
      <w:r w:rsidRPr="00D1396C">
        <w:rPr>
          <w:rFonts w:ascii="Calibri" w:hAnsi="Calibri"/>
          <w:sz w:val="22"/>
          <w:szCs w:val="22"/>
        </w:rPr>
        <w:t>.</w:t>
      </w:r>
      <w:r w:rsidR="00E825BC" w:rsidRPr="00D1396C">
        <w:rPr>
          <w:rFonts w:ascii="Calibri" w:hAnsi="Calibri"/>
          <w:sz w:val="22"/>
          <w:szCs w:val="22"/>
        </w:rPr>
        <w:t xml:space="preserve"> Objednatel si vyhrazuje právo takto učinit bez sankcí, bez účtování ušlého zisku zhotovitele.</w:t>
      </w:r>
    </w:p>
    <w:p w14:paraId="31AED6F1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1B789852" w14:textId="77777777" w:rsidR="009A7B64" w:rsidRPr="00D1396C" w:rsidRDefault="00F930E5" w:rsidP="00BE1B47">
      <w:pPr>
        <w:pStyle w:val="Zkladntext"/>
        <w:numPr>
          <w:ilvl w:val="1"/>
          <w:numId w:val="3"/>
        </w:numPr>
        <w:tabs>
          <w:tab w:val="clear" w:pos="360"/>
          <w:tab w:val="num" w:pos="567"/>
        </w:tabs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Objednatel neposkytuje zálohy. </w:t>
      </w:r>
    </w:p>
    <w:p w14:paraId="7C78412D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2C694ED0" w14:textId="77777777" w:rsidR="009A7B64" w:rsidRPr="00D1396C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Soupisy provedených prací a dodávek bude zhotovitel objednateli předkládat vždy do třetího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provedeny. Práce, které nebyly provedeny a materiál, který nebyl zabudován, nebudou fakturovány. Fakturace prací a dodávek bude vázána na položkový rozpočet nabídky </w:t>
      </w:r>
      <w:r w:rsidR="006C660D" w:rsidRPr="00D1396C">
        <w:rPr>
          <w:rFonts w:ascii="Calibri" w:hAnsi="Calibri"/>
          <w:sz w:val="22"/>
          <w:szCs w:val="22"/>
        </w:rPr>
        <w:t>zhotovitele</w:t>
      </w:r>
      <w:r w:rsidRPr="00D1396C">
        <w:rPr>
          <w:rFonts w:ascii="Calibri" w:hAnsi="Calibri"/>
          <w:sz w:val="22"/>
          <w:szCs w:val="22"/>
        </w:rPr>
        <w:t xml:space="preserve">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</w:t>
      </w:r>
      <w:r w:rsidR="00C0334A" w:rsidRPr="00D1396C">
        <w:rPr>
          <w:rFonts w:ascii="Calibri" w:hAnsi="Calibri"/>
          <w:sz w:val="22"/>
          <w:szCs w:val="22"/>
        </w:rPr>
        <w:t xml:space="preserve">objednatelem nebo </w:t>
      </w:r>
      <w:r w:rsidRPr="00D1396C">
        <w:rPr>
          <w:rFonts w:ascii="Calibri" w:hAnsi="Calibri"/>
          <w:sz w:val="22"/>
          <w:szCs w:val="22"/>
        </w:rPr>
        <w:t>technickým dozorem objednatele.</w:t>
      </w:r>
    </w:p>
    <w:p w14:paraId="5F0157F4" w14:textId="77777777" w:rsidR="00174977" w:rsidRPr="00D1396C" w:rsidRDefault="00174977" w:rsidP="00174977">
      <w:pPr>
        <w:pStyle w:val="Odstavecseseznamem"/>
        <w:rPr>
          <w:rFonts w:ascii="Calibri" w:hAnsi="Calibri"/>
          <w:sz w:val="22"/>
          <w:szCs w:val="22"/>
        </w:rPr>
      </w:pPr>
    </w:p>
    <w:p w14:paraId="5198160A" w14:textId="38ACAE87" w:rsidR="009A7B64" w:rsidRPr="00D1396C" w:rsidRDefault="00BD563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D1396C">
        <w:rPr>
          <w:rFonts w:ascii="Calibri" w:hAnsi="Calibri"/>
          <w:sz w:val="22"/>
          <w:szCs w:val="22"/>
        </w:rPr>
        <w:softHyphen/>
        <w:t xml:space="preserve">vedených prací a dodávek, a to do výše 90 % </w:t>
      </w:r>
      <w:r w:rsidR="00D51366" w:rsidRPr="00D1396C">
        <w:rPr>
          <w:rFonts w:ascii="Calibri" w:hAnsi="Calibri"/>
          <w:sz w:val="22"/>
          <w:szCs w:val="22"/>
        </w:rPr>
        <w:t>celkové</w:t>
      </w:r>
      <w:r w:rsidRPr="00D1396C">
        <w:rPr>
          <w:rFonts w:ascii="Calibri" w:hAnsi="Calibri"/>
          <w:sz w:val="22"/>
          <w:szCs w:val="22"/>
        </w:rPr>
        <w:t xml:space="preserve"> ceny díla s tím, že zbývajících 10</w:t>
      </w:r>
      <w:r w:rsidR="00D5136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% </w:t>
      </w:r>
      <w:r w:rsidR="00D51366" w:rsidRPr="00D1396C">
        <w:rPr>
          <w:rFonts w:ascii="Calibri" w:hAnsi="Calibri"/>
          <w:sz w:val="22"/>
          <w:szCs w:val="22"/>
        </w:rPr>
        <w:t>celkové</w:t>
      </w:r>
      <w:r w:rsidRPr="00D1396C">
        <w:rPr>
          <w:rFonts w:ascii="Calibri" w:hAnsi="Calibri"/>
          <w:sz w:val="22"/>
          <w:szCs w:val="22"/>
        </w:rPr>
        <w:t xml:space="preserve"> ceny</w:t>
      </w:r>
      <w:r w:rsidR="00D51366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bude tvořit zádržné, které bude uhrazeno po protokolárním potvrzení o odstranění všech vad a nedodělků</w:t>
      </w:r>
      <w:r w:rsidR="005D0766">
        <w:rPr>
          <w:rFonts w:ascii="Calibri" w:hAnsi="Calibri"/>
          <w:sz w:val="22"/>
          <w:szCs w:val="22"/>
        </w:rPr>
        <w:t xml:space="preserve">. </w:t>
      </w:r>
      <w:r w:rsidR="00310DAD" w:rsidRPr="00D1396C">
        <w:rPr>
          <w:rFonts w:ascii="Calibri" w:hAnsi="Calibri"/>
          <w:sz w:val="22"/>
          <w:szCs w:val="22"/>
        </w:rPr>
        <w:t>Výše fakturovaných částek bude doložena soupisem skutečně provedených prací, který bude odsouhlasený a potvrzený technickým dozorem objednatele</w:t>
      </w:r>
      <w:r w:rsidR="00C0334A" w:rsidRPr="00D1396C">
        <w:rPr>
          <w:rFonts w:ascii="Calibri" w:hAnsi="Calibri"/>
          <w:sz w:val="22"/>
          <w:szCs w:val="22"/>
        </w:rPr>
        <w:t xml:space="preserve"> nebo objednatelem</w:t>
      </w:r>
      <w:r w:rsidR="00310DAD" w:rsidRPr="00D1396C">
        <w:rPr>
          <w:rFonts w:ascii="Calibri" w:hAnsi="Calibri"/>
          <w:sz w:val="22"/>
          <w:szCs w:val="22"/>
        </w:rPr>
        <w:t>.</w:t>
      </w:r>
    </w:p>
    <w:p w14:paraId="529254C6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52CB1349" w14:textId="77777777" w:rsidR="009A7B64" w:rsidRPr="00D1396C" w:rsidRDefault="00310DAD" w:rsidP="0092244F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</w:t>
      </w:r>
      <w:r w:rsidR="00D5136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% celkové ceny</w:t>
      </w:r>
      <w:r w:rsidR="00D51366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až do jejich úplného a řádného odstranění. Zádržné bude uvolněno do </w:t>
      </w:r>
      <w:r w:rsidR="00475CE6" w:rsidRPr="00D1396C">
        <w:rPr>
          <w:rFonts w:ascii="Calibri" w:hAnsi="Calibri"/>
          <w:sz w:val="22"/>
          <w:szCs w:val="22"/>
        </w:rPr>
        <w:t>30</w:t>
      </w:r>
      <w:r w:rsidRPr="00D1396C">
        <w:rPr>
          <w:rFonts w:ascii="Calibri" w:hAnsi="Calibri"/>
          <w:sz w:val="22"/>
          <w:szCs w:val="22"/>
        </w:rPr>
        <w:t xml:space="preserve"> dnů od podpisu oprávněného zástupce objednatele na protokolu potvrzujícím odstranění těchto vad a nedodělků</w:t>
      </w:r>
      <w:r w:rsidR="0091619F" w:rsidRPr="00D1396C">
        <w:rPr>
          <w:rFonts w:ascii="Calibri" w:hAnsi="Calibri"/>
          <w:sz w:val="22"/>
          <w:szCs w:val="22"/>
        </w:rPr>
        <w:t>.</w:t>
      </w:r>
    </w:p>
    <w:p w14:paraId="53AFABD0" w14:textId="77777777" w:rsidR="009A7B64" w:rsidRPr="00D1396C" w:rsidRDefault="009A7B64" w:rsidP="009A7B64">
      <w:pPr>
        <w:pStyle w:val="Odstavecseseznamem"/>
        <w:rPr>
          <w:rFonts w:ascii="Calibri" w:hAnsi="Calibri"/>
          <w:sz w:val="22"/>
          <w:szCs w:val="22"/>
        </w:rPr>
      </w:pPr>
    </w:p>
    <w:p w14:paraId="155F31AB" w14:textId="77777777" w:rsidR="00947182" w:rsidRPr="000F73A4" w:rsidRDefault="009D29D2" w:rsidP="00947182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souhlasí s tím, že jakékoliv jeho pohledávky vůči objednateli, které vzniknou na základě </w:t>
      </w:r>
      <w:r w:rsidRPr="000F73A4">
        <w:rPr>
          <w:rFonts w:ascii="Calibri" w:hAnsi="Calibri"/>
          <w:sz w:val="22"/>
          <w:szCs w:val="22"/>
        </w:rPr>
        <w:t>uzavřené smlouvy o dílo, nebude moci postoupit ani započítat jednostranným právním úkonem.</w:t>
      </w:r>
    </w:p>
    <w:p w14:paraId="00011E34" w14:textId="77777777" w:rsidR="00947182" w:rsidRPr="000F73A4" w:rsidRDefault="00947182" w:rsidP="00947182">
      <w:pPr>
        <w:pStyle w:val="Odstavecseseznamem"/>
        <w:rPr>
          <w:rFonts w:ascii="Calibri" w:hAnsi="Calibri" w:cs="Calibri"/>
          <w:sz w:val="22"/>
          <w:szCs w:val="22"/>
        </w:rPr>
      </w:pPr>
    </w:p>
    <w:p w14:paraId="45F06364" w14:textId="452A85FA" w:rsidR="00A61398" w:rsidRPr="0093165E" w:rsidRDefault="00947182" w:rsidP="00AF58CC">
      <w:pPr>
        <w:pStyle w:val="Zkladntext"/>
        <w:numPr>
          <w:ilvl w:val="1"/>
          <w:numId w:val="3"/>
        </w:numPr>
        <w:suppressAutoHyphens/>
        <w:spacing w:line="240" w:lineRule="atLeast"/>
        <w:ind w:left="567" w:right="68" w:hanging="501"/>
        <w:rPr>
          <w:rFonts w:ascii="Calibri" w:hAnsi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Faktury budou vyhotoveny zvlášť na část hrazenou z dotací a zvlášť na část hrazenou z vlastních zdrojů objednatele.</w:t>
      </w:r>
    </w:p>
    <w:p w14:paraId="70A3DCC5" w14:textId="77777777" w:rsidR="0093165E" w:rsidRDefault="0093165E" w:rsidP="0093165E">
      <w:pPr>
        <w:pStyle w:val="Odstavecseseznamem"/>
        <w:rPr>
          <w:rFonts w:ascii="Calibri" w:hAnsi="Calibri"/>
          <w:sz w:val="22"/>
          <w:szCs w:val="22"/>
        </w:rPr>
      </w:pPr>
    </w:p>
    <w:p w14:paraId="6B21132B" w14:textId="77777777" w:rsidR="0093165E" w:rsidRPr="00C20202" w:rsidRDefault="0093165E" w:rsidP="0093165E">
      <w:pPr>
        <w:pStyle w:val="Zkladntext"/>
        <w:numPr>
          <w:ilvl w:val="1"/>
          <w:numId w:val="3"/>
        </w:numPr>
        <w:tabs>
          <w:tab w:val="clear" w:pos="360"/>
          <w:tab w:val="left" w:pos="567"/>
        </w:tabs>
        <w:suppressAutoHyphens/>
        <w:spacing w:line="240" w:lineRule="atLeast"/>
        <w:ind w:left="284" w:right="68" w:hanging="284"/>
        <w:jc w:val="left"/>
        <w:rPr>
          <w:rFonts w:ascii="Calibri" w:hAnsi="Calibri" w:cs="Calibri"/>
          <w:sz w:val="22"/>
          <w:szCs w:val="22"/>
        </w:rPr>
      </w:pPr>
      <w:r w:rsidRPr="00C20202">
        <w:rPr>
          <w:rFonts w:ascii="Calibri" w:hAnsi="Calibri" w:cs="Calibri"/>
          <w:sz w:val="22"/>
          <w:szCs w:val="22"/>
        </w:rPr>
        <w:t>Případné změny ceny díla – vícepráce budou oceňovány takto:</w:t>
      </w:r>
    </w:p>
    <w:p w14:paraId="6EE94B42" w14:textId="77777777" w:rsidR="0093165E" w:rsidRPr="00C20202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C20202">
        <w:rPr>
          <w:rFonts w:ascii="Calibri" w:hAnsi="Calibri" w:cs="Calibri"/>
          <w:sz w:val="22"/>
          <w:szCs w:val="22"/>
        </w:rPr>
        <w:t>a)</w:t>
      </w:r>
      <w:r w:rsidRPr="00C20202">
        <w:rPr>
          <w:rFonts w:ascii="Calibri" w:hAnsi="Calibri" w:cs="Calibri"/>
          <w:sz w:val="22"/>
          <w:szCs w:val="22"/>
        </w:rPr>
        <w:tab/>
        <w:t xml:space="preserve"> s využitím jednotkových cen ze soupisu prováděných prací dle položkového rozpočtu a výpisu materiálů, který tvoří Přílohu č. 2 této smlouvy,</w:t>
      </w:r>
    </w:p>
    <w:p w14:paraId="06F91FE3" w14:textId="15F28D7F" w:rsidR="0093165E" w:rsidRPr="003D636F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C20202">
        <w:rPr>
          <w:rFonts w:ascii="Calibri" w:hAnsi="Calibri" w:cs="Calibri"/>
          <w:sz w:val="22"/>
          <w:szCs w:val="22"/>
        </w:rPr>
        <w:t>b)</w:t>
      </w:r>
      <w:r w:rsidRPr="00C20202">
        <w:rPr>
          <w:rFonts w:ascii="Calibri" w:hAnsi="Calibri" w:cs="Calibri"/>
          <w:sz w:val="22"/>
          <w:szCs w:val="22"/>
        </w:rPr>
        <w:tab/>
        <w:t xml:space="preserve">pokud to není možné (taková </w:t>
      </w:r>
      <w:r w:rsidRPr="003D636F">
        <w:rPr>
          <w:rFonts w:ascii="Calibri" w:hAnsi="Calibri" w:cs="Calibri"/>
          <w:sz w:val="22"/>
          <w:szCs w:val="22"/>
        </w:rPr>
        <w:t>položka se v soupisu prováděných prací nevyskytuje), tak bude použita jednotková cena ve v</w:t>
      </w:r>
      <w:r>
        <w:rPr>
          <w:rFonts w:ascii="Calibri" w:hAnsi="Calibri" w:cs="Calibri"/>
          <w:sz w:val="22"/>
          <w:szCs w:val="22"/>
        </w:rPr>
        <w:t xml:space="preserve">ýši </w:t>
      </w:r>
      <w:r w:rsidR="00D97D5A" w:rsidRPr="00D97D5A">
        <w:rPr>
          <w:rFonts w:ascii="Calibri" w:hAnsi="Calibri" w:cs="Calibri"/>
          <w:sz w:val="22"/>
          <w:szCs w:val="22"/>
          <w:highlight w:val="lightGray"/>
        </w:rPr>
        <w:t>80</w:t>
      </w:r>
      <w:r>
        <w:rPr>
          <w:rFonts w:ascii="Calibri" w:hAnsi="Calibri" w:cs="Calibri"/>
          <w:sz w:val="22"/>
          <w:szCs w:val="22"/>
        </w:rPr>
        <w:t xml:space="preserve"> % z ceníku společnosti </w:t>
      </w:r>
      <w:r w:rsidR="002E0F2D">
        <w:rPr>
          <w:rFonts w:ascii="Calibri" w:hAnsi="Calibri" w:cs="Calibri"/>
          <w:sz w:val="22"/>
          <w:szCs w:val="22"/>
        </w:rPr>
        <w:t>ÚRS Praha v cenové úrovni 202</w:t>
      </w:r>
      <w:r w:rsidR="00893B30">
        <w:rPr>
          <w:rFonts w:ascii="Calibri" w:hAnsi="Calibri" w:cs="Calibri"/>
          <w:sz w:val="22"/>
          <w:szCs w:val="22"/>
          <w:highlight w:val="lightGray"/>
        </w:rPr>
        <w:t>4</w:t>
      </w:r>
    </w:p>
    <w:p w14:paraId="1E48F327" w14:textId="122684E7" w:rsidR="0093165E" w:rsidRPr="003D636F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3D636F">
        <w:rPr>
          <w:rFonts w:ascii="Calibri" w:hAnsi="Calibri" w:cs="Calibri"/>
          <w:sz w:val="22"/>
          <w:szCs w:val="22"/>
        </w:rPr>
        <w:t>c) pokud ceníky</w:t>
      </w:r>
      <w:r w:rsidR="008E1E3D">
        <w:rPr>
          <w:rFonts w:ascii="Calibri" w:hAnsi="Calibri" w:cs="Calibri"/>
          <w:sz w:val="22"/>
          <w:szCs w:val="22"/>
        </w:rPr>
        <w:t xml:space="preserve"> </w:t>
      </w:r>
      <w:r w:rsidR="00D97D5A">
        <w:rPr>
          <w:rFonts w:ascii="Calibri" w:hAnsi="Calibri" w:cs="Calibri"/>
          <w:sz w:val="22"/>
          <w:szCs w:val="22"/>
        </w:rPr>
        <w:t>ÚRS Praha</w:t>
      </w:r>
      <w:r w:rsidR="00F52870">
        <w:rPr>
          <w:rFonts w:ascii="Calibri" w:hAnsi="Calibri" w:cs="Calibri"/>
          <w:sz w:val="22"/>
          <w:szCs w:val="22"/>
        </w:rPr>
        <w:t xml:space="preserve"> </w:t>
      </w:r>
      <w:r w:rsidRPr="003D636F">
        <w:rPr>
          <w:rFonts w:ascii="Calibri" w:hAnsi="Calibri" w:cs="Calibri"/>
          <w:sz w:val="22"/>
          <w:szCs w:val="22"/>
        </w:rPr>
        <w:t xml:space="preserve">tuto cenu rovněž neobsahují, bude zhotovitelem navržena jednotková cena ve výši obvyklé v době provádění díla, </w:t>
      </w:r>
    </w:p>
    <w:p w14:paraId="6FA4CEAC" w14:textId="77777777" w:rsidR="0093165E" w:rsidRPr="00C20202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 w:cs="Calibri"/>
          <w:sz w:val="22"/>
          <w:szCs w:val="22"/>
        </w:rPr>
      </w:pPr>
      <w:r w:rsidRPr="003D636F">
        <w:rPr>
          <w:rFonts w:ascii="Calibri" w:hAnsi="Calibri" w:cs="Calibri"/>
          <w:sz w:val="22"/>
          <w:szCs w:val="22"/>
        </w:rPr>
        <w:t>d) Případné vícepráce budou zhotovitelem oceněny</w:t>
      </w:r>
      <w:r w:rsidRPr="00C20202">
        <w:rPr>
          <w:rFonts w:ascii="Calibri" w:hAnsi="Calibri" w:cs="Calibri"/>
          <w:sz w:val="22"/>
          <w:szCs w:val="22"/>
        </w:rPr>
        <w:t xml:space="preserve"> vždy do 5 pracovních dnů od předání požadavku objednatele, nebo podkladů objednatelem. Objednatel odsouhlasí ocenění do 10 pracovních dnů od předložení objednateli, nebo projedná se zhotovitelem své připomínky. V případě, že tak v dohodnuté lhůtě neučiní nebo nepožádá o prodloužení lhůty, má se za to, že s oceněním zhotovitele souhlasí.</w:t>
      </w:r>
    </w:p>
    <w:p w14:paraId="7DCD1124" w14:textId="77777777" w:rsidR="0093165E" w:rsidRDefault="0093165E" w:rsidP="0093165E">
      <w:pPr>
        <w:pStyle w:val="Zkladntext"/>
        <w:suppressAutoHyphens/>
        <w:spacing w:line="240" w:lineRule="atLeast"/>
        <w:ind w:left="851" w:right="68" w:hanging="284"/>
        <w:rPr>
          <w:rFonts w:ascii="Calibri" w:hAnsi="Calibri"/>
          <w:sz w:val="22"/>
          <w:szCs w:val="22"/>
        </w:rPr>
      </w:pPr>
    </w:p>
    <w:p w14:paraId="583B6DF6" w14:textId="5C486CFE" w:rsidR="00AF14AC" w:rsidRPr="0093165E" w:rsidRDefault="0093165E" w:rsidP="0093165E">
      <w:pPr>
        <w:pStyle w:val="Zkladntext"/>
        <w:suppressAutoHyphens/>
        <w:spacing w:line="240" w:lineRule="atLeast"/>
        <w:ind w:left="851" w:right="68" w:hanging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5. 16 </w:t>
      </w:r>
      <w:r w:rsidR="0055175F" w:rsidRPr="000F73A4">
        <w:rPr>
          <w:rFonts w:ascii="Calibri" w:hAnsi="Calibri" w:cs="Calibri"/>
          <w:sz w:val="22"/>
          <w:szCs w:val="22"/>
        </w:rPr>
        <w:t xml:space="preserve"> </w:t>
      </w:r>
      <w:r w:rsidR="00AF14AC" w:rsidRPr="000F73A4">
        <w:rPr>
          <w:rFonts w:ascii="Calibri" w:hAnsi="Calibri" w:cs="Calibri"/>
          <w:sz w:val="22"/>
          <w:szCs w:val="22"/>
        </w:rPr>
        <w:t xml:space="preserve">Příjemce plnění (objednatel) čestně prohlašuje, že stavebně-montážní práce prováděné na akci </w:t>
      </w:r>
      <w:r w:rsidR="00D97A56" w:rsidRPr="000F73A4">
        <w:rPr>
          <w:rFonts w:ascii="Calibri" w:hAnsi="Calibri" w:cs="Calibri"/>
          <w:sz w:val="22"/>
          <w:szCs w:val="22"/>
        </w:rPr>
        <w:t>„</w:t>
      </w:r>
      <w:r w:rsidR="00066247" w:rsidRPr="00072BDD">
        <w:rPr>
          <w:rFonts w:asciiTheme="minorHAnsi" w:eastAsiaTheme="minorHAnsi" w:hAnsiTheme="minorHAnsi" w:cstheme="minorBidi"/>
          <w:b/>
          <w:sz w:val="22"/>
          <w:szCs w:val="22"/>
          <w:highlight w:val="lightGray"/>
          <w:lang w:eastAsia="en-US"/>
        </w:rPr>
        <w:t>Rekonstrukce chodníků v ulici Smetanovo nábřeží Hranice</w:t>
      </w:r>
      <w:r w:rsidR="00D97A56" w:rsidRPr="000F73A4">
        <w:rPr>
          <w:rFonts w:ascii="Calibri" w:hAnsi="Calibri" w:cs="Calibri"/>
          <w:sz w:val="22"/>
          <w:szCs w:val="22"/>
        </w:rPr>
        <w:t>“</w:t>
      </w:r>
      <w:r w:rsidR="0055175F" w:rsidRPr="000F73A4">
        <w:rPr>
          <w:rFonts w:ascii="Calibri" w:hAnsi="Calibri" w:cs="Calibri"/>
          <w:sz w:val="22"/>
          <w:szCs w:val="22"/>
        </w:rPr>
        <w:t xml:space="preserve"> </w:t>
      </w:r>
      <w:r w:rsidR="00AF14AC" w:rsidRPr="000F73A4">
        <w:rPr>
          <w:rFonts w:ascii="Calibri" w:hAnsi="Calibri" w:cs="Calibri"/>
          <w:sz w:val="22"/>
          <w:szCs w:val="22"/>
        </w:rPr>
        <w:t>souvisí výlučně s činností příjemce  při výkonu veřejné správy, při níž se nepovažuje  za  osobu</w:t>
      </w:r>
      <w:r w:rsidR="00AF14AC" w:rsidRPr="00D1396C">
        <w:rPr>
          <w:rFonts w:ascii="Calibri" w:hAnsi="Calibri" w:cs="Calibri"/>
          <w:sz w:val="22"/>
          <w:szCs w:val="22"/>
        </w:rPr>
        <w:t xml:space="preserve">  povinnou  k dani  (viz § 5 odst. 3 zákona </w:t>
      </w:r>
      <w:r w:rsidR="00F36987">
        <w:rPr>
          <w:rFonts w:ascii="Calibri" w:hAnsi="Calibri" w:cs="Calibri"/>
          <w:sz w:val="22"/>
          <w:szCs w:val="22"/>
        </w:rPr>
        <w:t>č. 235/2004 Sb., o dani z přidané hodnoty, v platném znění</w:t>
      </w:r>
      <w:r w:rsidR="00AF14AC" w:rsidRPr="00D1396C">
        <w:rPr>
          <w:rFonts w:ascii="Calibri" w:hAnsi="Calibri" w:cs="Calibri"/>
          <w:sz w:val="22"/>
          <w:szCs w:val="22"/>
        </w:rPr>
        <w:t>).  Příjemce  plnění (objednatel) není v t</w:t>
      </w:r>
      <w:r w:rsidR="00F913DA" w:rsidRPr="00D1396C">
        <w:rPr>
          <w:rFonts w:ascii="Calibri" w:hAnsi="Calibri" w:cs="Calibri"/>
          <w:sz w:val="22"/>
          <w:szCs w:val="22"/>
        </w:rPr>
        <w:t xml:space="preserve">omto případě v postavení osoby </w:t>
      </w:r>
      <w:r w:rsidR="00AF14AC" w:rsidRPr="00D1396C">
        <w:rPr>
          <w:rFonts w:ascii="Calibri" w:hAnsi="Calibri" w:cs="Calibri"/>
          <w:sz w:val="22"/>
          <w:szCs w:val="22"/>
        </w:rPr>
        <w:t>povinné k dani.  Příjemce plnění (objednatel) požaduje z výše uvedených důvodů, aby zhotovitel neuplatnil režim přenesení  daňové povinnosti ve smyslu § 92a a §92e zákona č. 235/2004 Sb., o dani z přidané hodnoty</w:t>
      </w:r>
      <w:r w:rsidR="00F36987">
        <w:rPr>
          <w:rFonts w:ascii="Calibri" w:hAnsi="Calibri" w:cs="Calibri"/>
          <w:sz w:val="22"/>
          <w:szCs w:val="22"/>
        </w:rPr>
        <w:t>, v platném znění</w:t>
      </w:r>
      <w:r w:rsidR="00AF14AC" w:rsidRPr="00D1396C">
        <w:rPr>
          <w:rFonts w:ascii="Calibri" w:hAnsi="Calibri" w:cs="Calibri"/>
          <w:sz w:val="22"/>
          <w:szCs w:val="22"/>
        </w:rPr>
        <w:t>.</w:t>
      </w:r>
    </w:p>
    <w:p w14:paraId="7AF656DF" w14:textId="77777777" w:rsidR="00090DBC" w:rsidRPr="00D1396C" w:rsidRDefault="00090DBC" w:rsidP="000F6C2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576FA76A" w14:textId="77777777" w:rsidR="00090DBC" w:rsidRPr="00D1396C" w:rsidRDefault="00090DBC" w:rsidP="000F6C2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717677D4" w14:textId="77777777" w:rsidR="009D29D2" w:rsidRPr="00D1396C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VI.</w:t>
      </w:r>
    </w:p>
    <w:p w14:paraId="68DFF68D" w14:textId="77777777" w:rsidR="009D29D2" w:rsidRPr="00D1396C" w:rsidRDefault="009D29D2" w:rsidP="00EC7B3F">
      <w:pPr>
        <w:pStyle w:val="Zkladntext"/>
        <w:spacing w:line="240" w:lineRule="atLeast"/>
        <w:ind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Smluvní sankce</w:t>
      </w:r>
    </w:p>
    <w:p w14:paraId="730266D8" w14:textId="77777777" w:rsidR="009D29D2" w:rsidRPr="00D1396C" w:rsidRDefault="009D29D2" w:rsidP="009D29D2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3E3074B0" w14:textId="77777777" w:rsidR="005B7185" w:rsidRPr="00D1396C" w:rsidRDefault="005B718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Objednatel je oprávněn jakoukoli smluvní pokutu jednostranně zapo</w:t>
      </w:r>
      <w:r w:rsidR="00BE1B47" w:rsidRPr="00D1396C">
        <w:rPr>
          <w:rFonts w:ascii="Calibri" w:hAnsi="Calibri" w:cs="Calibri"/>
          <w:sz w:val="22"/>
          <w:szCs w:val="22"/>
        </w:rPr>
        <w:t>čítat proti jakékoli pohledávce</w:t>
      </w:r>
      <w:r w:rsidR="004554CE" w:rsidRPr="00D1396C">
        <w:rPr>
          <w:rFonts w:ascii="Calibri" w:hAnsi="Calibri" w:cs="Calibri"/>
          <w:sz w:val="22"/>
          <w:szCs w:val="22"/>
        </w:rPr>
        <w:t xml:space="preserve"> </w:t>
      </w:r>
      <w:r w:rsidRPr="00D1396C">
        <w:rPr>
          <w:rFonts w:ascii="Calibri" w:hAnsi="Calibri" w:cs="Calibri"/>
          <w:sz w:val="22"/>
          <w:szCs w:val="22"/>
        </w:rPr>
        <w:t>zhotovitele za objednatelem (včetně pohledávky zhotovitele na zaplacení ceny za dílo).</w:t>
      </w:r>
    </w:p>
    <w:p w14:paraId="63F96677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71DCDDF6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Při nedodržení termínu splatnosti </w:t>
      </w:r>
      <w:r w:rsidR="00BD563D" w:rsidRPr="00D1396C">
        <w:rPr>
          <w:rFonts w:ascii="Calibri" w:hAnsi="Calibri" w:cs="Calibri"/>
          <w:sz w:val="22"/>
          <w:szCs w:val="22"/>
        </w:rPr>
        <w:t xml:space="preserve">jednotlivých faktur, příp. faktury konečné </w:t>
      </w:r>
      <w:r w:rsidRPr="00D1396C">
        <w:rPr>
          <w:rFonts w:ascii="Calibri" w:hAnsi="Calibri" w:cs="Calibri"/>
          <w:sz w:val="22"/>
          <w:szCs w:val="22"/>
        </w:rPr>
        <w:t xml:space="preserve">dle článku V. </w:t>
      </w:r>
      <w:r w:rsidR="00BD563D" w:rsidRPr="00D1396C">
        <w:rPr>
          <w:rFonts w:ascii="Calibri" w:hAnsi="Calibri" w:cs="Calibri"/>
          <w:sz w:val="22"/>
          <w:szCs w:val="22"/>
        </w:rPr>
        <w:t xml:space="preserve">této smlouvy </w:t>
      </w:r>
      <w:r w:rsidRPr="00D1396C">
        <w:rPr>
          <w:rFonts w:ascii="Calibri" w:hAnsi="Calibri" w:cs="Calibri"/>
          <w:sz w:val="22"/>
          <w:szCs w:val="22"/>
        </w:rPr>
        <w:t>může být objednateli účtován úrok z prodlení ve výši 0,0</w:t>
      </w:r>
      <w:r w:rsidR="0046360E" w:rsidRPr="00D1396C">
        <w:rPr>
          <w:rFonts w:ascii="Calibri" w:hAnsi="Calibri" w:cs="Calibri"/>
          <w:sz w:val="22"/>
          <w:szCs w:val="22"/>
        </w:rPr>
        <w:t>1</w:t>
      </w:r>
      <w:r w:rsidRPr="00D1396C">
        <w:rPr>
          <w:rFonts w:ascii="Calibri" w:hAnsi="Calibri" w:cs="Calibri"/>
          <w:sz w:val="22"/>
          <w:szCs w:val="22"/>
        </w:rPr>
        <w:t xml:space="preserve"> % z fakturované částky za každý </w:t>
      </w:r>
      <w:r w:rsidR="00415E68" w:rsidRPr="00D1396C">
        <w:rPr>
          <w:rFonts w:ascii="Calibri" w:hAnsi="Calibri" w:cs="Calibri"/>
          <w:sz w:val="22"/>
          <w:szCs w:val="22"/>
        </w:rPr>
        <w:t xml:space="preserve">i započatý </w:t>
      </w:r>
      <w:r w:rsidRPr="00D1396C">
        <w:rPr>
          <w:rFonts w:ascii="Calibri" w:hAnsi="Calibri" w:cs="Calibri"/>
          <w:sz w:val="22"/>
          <w:szCs w:val="22"/>
        </w:rPr>
        <w:t>den prodlení.</w:t>
      </w:r>
    </w:p>
    <w:p w14:paraId="413C1470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38E8E015" w14:textId="20A95A4F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Smluvní pokuta za nedodr</w:t>
      </w:r>
      <w:r w:rsidR="00A53CD0">
        <w:rPr>
          <w:rFonts w:ascii="Calibri" w:hAnsi="Calibri" w:cs="Calibri"/>
          <w:sz w:val="22"/>
          <w:szCs w:val="22"/>
        </w:rPr>
        <w:t>žení termínu doby realizace díla</w:t>
      </w:r>
      <w:r w:rsidR="006934E4" w:rsidRPr="00D1396C">
        <w:rPr>
          <w:rFonts w:ascii="Calibri" w:hAnsi="Calibri" w:cs="Calibri"/>
          <w:sz w:val="22"/>
          <w:szCs w:val="22"/>
        </w:rPr>
        <w:t xml:space="preserve"> </w:t>
      </w:r>
      <w:r w:rsidR="00A53CD0">
        <w:rPr>
          <w:rFonts w:ascii="Calibri" w:hAnsi="Calibri" w:cs="Calibri"/>
          <w:sz w:val="22"/>
          <w:szCs w:val="22"/>
        </w:rPr>
        <w:t xml:space="preserve">dle článku III. této </w:t>
      </w:r>
      <w:r w:rsidR="00A53CD0" w:rsidRPr="00E6445B">
        <w:rPr>
          <w:rFonts w:ascii="Calibri" w:hAnsi="Calibri" w:cs="Calibri"/>
          <w:sz w:val="22"/>
          <w:szCs w:val="22"/>
        </w:rPr>
        <w:t xml:space="preserve">smlouvy </w:t>
      </w:r>
      <w:r w:rsidRPr="00E6445B">
        <w:rPr>
          <w:rFonts w:ascii="Calibri" w:hAnsi="Calibri" w:cs="Calibri"/>
          <w:sz w:val="22"/>
          <w:szCs w:val="22"/>
        </w:rPr>
        <w:t xml:space="preserve">činí </w:t>
      </w:r>
      <w:r w:rsidR="00371166" w:rsidRPr="00D97D5A">
        <w:rPr>
          <w:rFonts w:ascii="Calibri" w:hAnsi="Calibri" w:cs="Calibri"/>
          <w:sz w:val="22"/>
          <w:szCs w:val="22"/>
          <w:highlight w:val="lightGray"/>
        </w:rPr>
        <w:t>15</w:t>
      </w:r>
      <w:r w:rsidR="00565D24" w:rsidRPr="00D97D5A">
        <w:rPr>
          <w:rFonts w:ascii="Calibri" w:hAnsi="Calibri" w:cs="Calibri"/>
          <w:sz w:val="22"/>
          <w:szCs w:val="22"/>
          <w:highlight w:val="lightGray"/>
        </w:rPr>
        <w:t>.000</w:t>
      </w:r>
      <w:r w:rsidR="00423D88" w:rsidRPr="00D97D5A">
        <w:rPr>
          <w:rFonts w:ascii="Calibri" w:hAnsi="Calibri" w:cs="Calibri"/>
          <w:sz w:val="22"/>
          <w:szCs w:val="22"/>
          <w:highlight w:val="lightGray"/>
        </w:rPr>
        <w:t>,-</w:t>
      </w:r>
      <w:r w:rsidRPr="00D1396C">
        <w:rPr>
          <w:rFonts w:ascii="Calibri" w:hAnsi="Calibri" w:cs="Calibri"/>
          <w:sz w:val="22"/>
          <w:szCs w:val="22"/>
        </w:rPr>
        <w:t xml:space="preserve"> Kč za každ</w:t>
      </w:r>
      <w:r w:rsidR="008654F7" w:rsidRPr="00D1396C">
        <w:rPr>
          <w:rFonts w:ascii="Calibri" w:hAnsi="Calibri" w:cs="Calibri"/>
          <w:sz w:val="22"/>
          <w:szCs w:val="22"/>
        </w:rPr>
        <w:t xml:space="preserve">ý </w:t>
      </w:r>
      <w:r w:rsidR="00415E68" w:rsidRPr="00D1396C">
        <w:rPr>
          <w:rFonts w:ascii="Calibri" w:hAnsi="Calibri" w:cs="Calibri"/>
          <w:sz w:val="22"/>
          <w:szCs w:val="22"/>
        </w:rPr>
        <w:t xml:space="preserve">i započatý </w:t>
      </w:r>
      <w:r w:rsidRPr="00D1396C">
        <w:rPr>
          <w:rFonts w:ascii="Calibri" w:hAnsi="Calibri" w:cs="Calibri"/>
          <w:sz w:val="22"/>
          <w:szCs w:val="22"/>
        </w:rPr>
        <w:t>den prodlení s</w:t>
      </w:r>
      <w:r w:rsidR="007F1E17" w:rsidRPr="00D1396C">
        <w:rPr>
          <w:rFonts w:ascii="Calibri" w:hAnsi="Calibri" w:cs="Calibri"/>
          <w:sz w:val="22"/>
          <w:szCs w:val="22"/>
        </w:rPr>
        <w:t> </w:t>
      </w:r>
      <w:r w:rsidRPr="00D1396C">
        <w:rPr>
          <w:rFonts w:ascii="Calibri" w:hAnsi="Calibri" w:cs="Calibri"/>
          <w:sz w:val="22"/>
          <w:szCs w:val="22"/>
        </w:rPr>
        <w:t>dokončením</w:t>
      </w:r>
      <w:r w:rsidR="007F1E17" w:rsidRPr="00D1396C">
        <w:rPr>
          <w:rFonts w:ascii="Calibri" w:hAnsi="Calibri" w:cs="Calibri"/>
          <w:sz w:val="22"/>
          <w:szCs w:val="22"/>
        </w:rPr>
        <w:t xml:space="preserve"> a předáním</w:t>
      </w:r>
      <w:r w:rsidRPr="00D1396C">
        <w:rPr>
          <w:rFonts w:ascii="Calibri" w:hAnsi="Calibri" w:cs="Calibri"/>
          <w:sz w:val="22"/>
          <w:szCs w:val="22"/>
        </w:rPr>
        <w:t xml:space="preserve"> díla. Uvedená smluvní pokuta</w:t>
      </w:r>
      <w:r w:rsidR="00A37F68" w:rsidRPr="00D1396C">
        <w:rPr>
          <w:rFonts w:ascii="Calibri" w:hAnsi="Calibri" w:cs="Calibri"/>
          <w:sz w:val="22"/>
          <w:szCs w:val="22"/>
        </w:rPr>
        <w:t xml:space="preserve"> </w:t>
      </w:r>
      <w:r w:rsidRPr="00D1396C">
        <w:rPr>
          <w:rFonts w:ascii="Calibri" w:hAnsi="Calibri" w:cs="Calibri"/>
          <w:sz w:val="22"/>
          <w:szCs w:val="22"/>
        </w:rPr>
        <w:t>nemá vliv na eventuální výši náhrady škody.</w:t>
      </w:r>
    </w:p>
    <w:p w14:paraId="58E965D6" w14:textId="77777777" w:rsidR="009D29D2" w:rsidRPr="00D1396C" w:rsidRDefault="009D29D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0CF4A547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Při chybném účtování prací činí smluvní pokuta </w:t>
      </w:r>
      <w:r w:rsidR="00975170" w:rsidRPr="00D1396C">
        <w:rPr>
          <w:rFonts w:ascii="Calibri" w:hAnsi="Calibri" w:cs="Calibri"/>
          <w:sz w:val="22"/>
          <w:szCs w:val="22"/>
        </w:rPr>
        <w:t>10</w:t>
      </w:r>
      <w:r w:rsidRPr="00D1396C">
        <w:rPr>
          <w:rFonts w:ascii="Calibri" w:hAnsi="Calibri" w:cs="Calibri"/>
          <w:sz w:val="22"/>
          <w:szCs w:val="22"/>
        </w:rPr>
        <w:t xml:space="preserve"> % hodno</w:t>
      </w:r>
      <w:r w:rsidR="003266CA" w:rsidRPr="00D1396C">
        <w:rPr>
          <w:rFonts w:ascii="Calibri" w:hAnsi="Calibri" w:cs="Calibri"/>
          <w:sz w:val="22"/>
          <w:szCs w:val="22"/>
        </w:rPr>
        <w:t xml:space="preserve">ty neoprávněně účtovaných </w:t>
      </w:r>
      <w:r w:rsidRPr="00D1396C">
        <w:rPr>
          <w:rFonts w:ascii="Calibri" w:hAnsi="Calibri" w:cs="Calibri"/>
          <w:sz w:val="22"/>
          <w:szCs w:val="22"/>
        </w:rPr>
        <w:t>položek. Tímto není dotčena povinnost vrátit neoprávněně účtované prostředky.</w:t>
      </w:r>
    </w:p>
    <w:p w14:paraId="207542CD" w14:textId="77777777" w:rsidR="007A0ADF" w:rsidRPr="00D1396C" w:rsidRDefault="007A0ADF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4D907A2E" w14:textId="77777777" w:rsidR="003225DA" w:rsidRPr="00D1396C" w:rsidRDefault="00136C58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V případě, že </w:t>
      </w:r>
      <w:r w:rsidR="003225DA" w:rsidRPr="00D1396C">
        <w:rPr>
          <w:rFonts w:ascii="Calibri" w:hAnsi="Calibri" w:cs="Calibri"/>
          <w:sz w:val="22"/>
          <w:szCs w:val="22"/>
        </w:rPr>
        <w:t>zhotovitel</w:t>
      </w:r>
      <w:r w:rsidRPr="00D1396C">
        <w:rPr>
          <w:rFonts w:ascii="Calibri" w:hAnsi="Calibri" w:cs="Calibri"/>
          <w:sz w:val="22"/>
          <w:szCs w:val="22"/>
        </w:rPr>
        <w:t xml:space="preserve"> neoprávněně nedokončí předmět díla</w:t>
      </w:r>
      <w:r w:rsidR="002C0533" w:rsidRPr="00D1396C">
        <w:rPr>
          <w:rFonts w:ascii="Calibri" w:hAnsi="Calibri" w:cs="Calibri"/>
          <w:sz w:val="22"/>
          <w:szCs w:val="22"/>
        </w:rPr>
        <w:t xml:space="preserve"> (dílo nelze užívat a vykazuje vady bránící užívání), </w:t>
      </w:r>
      <w:r w:rsidRPr="00D1396C">
        <w:rPr>
          <w:rFonts w:ascii="Calibri" w:hAnsi="Calibri" w:cs="Calibri"/>
          <w:sz w:val="22"/>
          <w:szCs w:val="22"/>
        </w:rPr>
        <w:t xml:space="preserve"> </w:t>
      </w:r>
      <w:r w:rsidR="003225DA" w:rsidRPr="00D1396C">
        <w:rPr>
          <w:rFonts w:ascii="Calibri" w:hAnsi="Calibri" w:cs="Calibri"/>
          <w:sz w:val="22"/>
          <w:szCs w:val="22"/>
        </w:rPr>
        <w:t xml:space="preserve">má </w:t>
      </w:r>
      <w:r w:rsidRPr="00D1396C">
        <w:rPr>
          <w:rFonts w:ascii="Calibri" w:hAnsi="Calibri" w:cs="Calibri"/>
          <w:sz w:val="22"/>
          <w:szCs w:val="22"/>
        </w:rPr>
        <w:t xml:space="preserve">povinnost uhradit objednateli smluvní pokutu </w:t>
      </w:r>
      <w:r w:rsidR="003225DA" w:rsidRPr="00D1396C">
        <w:rPr>
          <w:rFonts w:ascii="Calibri" w:hAnsi="Calibri" w:cs="Calibri"/>
          <w:sz w:val="22"/>
          <w:szCs w:val="22"/>
        </w:rPr>
        <w:t xml:space="preserve">ve </w:t>
      </w:r>
      <w:r w:rsidR="00475CE6" w:rsidRPr="00D1396C">
        <w:rPr>
          <w:rFonts w:ascii="Calibri" w:hAnsi="Calibri" w:cs="Calibri"/>
          <w:sz w:val="22"/>
          <w:szCs w:val="22"/>
        </w:rPr>
        <w:t xml:space="preserve">výši </w:t>
      </w:r>
      <w:r w:rsidR="00975170" w:rsidRPr="00D1396C">
        <w:rPr>
          <w:rFonts w:ascii="Calibri" w:hAnsi="Calibri" w:cs="Calibri"/>
          <w:sz w:val="22"/>
          <w:szCs w:val="22"/>
        </w:rPr>
        <w:t>10</w:t>
      </w:r>
      <w:r w:rsidR="00D51366" w:rsidRPr="00D1396C">
        <w:rPr>
          <w:rFonts w:ascii="Calibri" w:hAnsi="Calibri" w:cs="Calibri"/>
          <w:sz w:val="22"/>
          <w:szCs w:val="22"/>
        </w:rPr>
        <w:t xml:space="preserve"> </w:t>
      </w:r>
      <w:r w:rsidR="00975170" w:rsidRPr="00D1396C">
        <w:rPr>
          <w:rFonts w:ascii="Calibri" w:hAnsi="Calibri" w:cs="Calibri"/>
          <w:sz w:val="22"/>
          <w:szCs w:val="22"/>
        </w:rPr>
        <w:t>% z celkové ceny díla</w:t>
      </w:r>
      <w:r w:rsidR="00BE1F9C" w:rsidRPr="00D1396C">
        <w:rPr>
          <w:rFonts w:ascii="Calibri" w:hAnsi="Calibri" w:cs="Calibri"/>
          <w:sz w:val="22"/>
          <w:szCs w:val="22"/>
        </w:rPr>
        <w:t xml:space="preserve"> bez DPH.</w:t>
      </w:r>
    </w:p>
    <w:p w14:paraId="3AAC0A08" w14:textId="77777777" w:rsidR="00A37F68" w:rsidRPr="00D1396C" w:rsidRDefault="00A37F68" w:rsidP="00B37AF3">
      <w:pPr>
        <w:pStyle w:val="Zkladntext"/>
        <w:tabs>
          <w:tab w:val="left" w:pos="1296"/>
        </w:tabs>
        <w:spacing w:after="40"/>
      </w:pPr>
    </w:p>
    <w:p w14:paraId="7509AE25" w14:textId="77777777" w:rsidR="00B37AF3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V případě nesplnění povinností (závazků) vyplývajících z této smlouvy, vzniká straně oprávněné právo účtovat straně povinné tyto smluvní pokuty:</w:t>
      </w:r>
    </w:p>
    <w:p w14:paraId="0F6AA819" w14:textId="3BFF0F0E" w:rsidR="00E1247E" w:rsidRPr="00D1396C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6.6</w:t>
      </w:r>
      <w:r w:rsidR="00E1247E" w:rsidRPr="00D1396C">
        <w:rPr>
          <w:rFonts w:ascii="Calibri" w:hAnsi="Calibri"/>
          <w:sz w:val="22"/>
          <w:szCs w:val="22"/>
        </w:rPr>
        <w:t xml:space="preserve">.1 </w:t>
      </w:r>
      <w:r w:rsidR="009D29D2" w:rsidRPr="00D1396C">
        <w:rPr>
          <w:rFonts w:ascii="Calibri" w:hAnsi="Calibri"/>
          <w:sz w:val="22"/>
          <w:szCs w:val="22"/>
        </w:rPr>
        <w:t xml:space="preserve">Za nenastoupení zhotovitele na odstraňování každé vady dle čl. </w:t>
      </w:r>
      <w:r w:rsidR="0046360E" w:rsidRPr="00D1396C">
        <w:rPr>
          <w:rFonts w:ascii="Calibri" w:hAnsi="Calibri"/>
          <w:sz w:val="22"/>
          <w:szCs w:val="22"/>
        </w:rPr>
        <w:t>VII. odst.</w:t>
      </w:r>
      <w:r w:rsidR="00E1247E" w:rsidRPr="00D1396C">
        <w:rPr>
          <w:rFonts w:ascii="Calibri" w:hAnsi="Calibri"/>
          <w:sz w:val="22"/>
          <w:szCs w:val="22"/>
        </w:rPr>
        <w:t xml:space="preserve"> </w:t>
      </w:r>
      <w:r w:rsidR="0046360E" w:rsidRPr="00D1396C">
        <w:rPr>
          <w:rFonts w:ascii="Calibri" w:hAnsi="Calibri"/>
          <w:sz w:val="22"/>
          <w:szCs w:val="22"/>
        </w:rPr>
        <w:t>7.</w:t>
      </w:r>
      <w:r w:rsidR="008135CD" w:rsidRPr="00D1396C">
        <w:rPr>
          <w:rFonts w:ascii="Calibri" w:hAnsi="Calibri"/>
          <w:sz w:val="22"/>
          <w:szCs w:val="22"/>
        </w:rPr>
        <w:t>2</w:t>
      </w:r>
      <w:r w:rsidR="00537348" w:rsidRPr="00D1396C">
        <w:rPr>
          <w:rFonts w:ascii="Calibri" w:hAnsi="Calibri"/>
          <w:sz w:val="22"/>
          <w:szCs w:val="22"/>
        </w:rPr>
        <w:t xml:space="preserve"> </w:t>
      </w:r>
      <w:bookmarkStart w:id="0" w:name="_Hlk112828071"/>
      <w:r w:rsidR="00537348" w:rsidRPr="00D1396C">
        <w:rPr>
          <w:rFonts w:ascii="Calibri" w:hAnsi="Calibri"/>
          <w:sz w:val="22"/>
          <w:szCs w:val="22"/>
        </w:rPr>
        <w:t>této</w:t>
      </w:r>
      <w:bookmarkEnd w:id="0"/>
      <w:r w:rsidR="00E1247E" w:rsidRPr="00D1396C">
        <w:rPr>
          <w:rFonts w:ascii="Calibri" w:hAnsi="Calibri"/>
          <w:sz w:val="22"/>
          <w:szCs w:val="22"/>
        </w:rPr>
        <w:t xml:space="preserve"> smlouvy ve výši </w:t>
      </w:r>
      <w:r w:rsidR="009D29D2" w:rsidRPr="00D1396C">
        <w:rPr>
          <w:rFonts w:ascii="Calibri" w:hAnsi="Calibri"/>
          <w:sz w:val="22"/>
          <w:szCs w:val="22"/>
        </w:rPr>
        <w:t>2.000,- Kč za každý i započatý den prodlení.</w:t>
      </w:r>
    </w:p>
    <w:p w14:paraId="09BF74DE" w14:textId="7EF4D6F8" w:rsidR="00E1247E" w:rsidRPr="00D1396C" w:rsidRDefault="003D58FC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6.6.2 Za </w:t>
      </w:r>
      <w:r w:rsidR="00C0121D" w:rsidRPr="00D1396C">
        <w:rPr>
          <w:rFonts w:ascii="Calibri" w:hAnsi="Calibri"/>
          <w:sz w:val="22"/>
          <w:szCs w:val="22"/>
        </w:rPr>
        <w:t xml:space="preserve">prodlení </w:t>
      </w:r>
      <w:r w:rsidR="009D29D2" w:rsidRPr="00D1396C">
        <w:rPr>
          <w:rFonts w:ascii="Calibri" w:hAnsi="Calibri"/>
          <w:sz w:val="22"/>
          <w:szCs w:val="22"/>
        </w:rPr>
        <w:t>zhotovitele s odstraňování</w:t>
      </w:r>
      <w:r w:rsidRPr="00D1396C">
        <w:rPr>
          <w:rFonts w:ascii="Calibri" w:hAnsi="Calibri"/>
          <w:sz w:val="22"/>
          <w:szCs w:val="22"/>
        </w:rPr>
        <w:t xml:space="preserve">m závad v záruční </w:t>
      </w:r>
      <w:r w:rsidR="00164F46" w:rsidRPr="00D1396C">
        <w:rPr>
          <w:rFonts w:ascii="Calibri" w:hAnsi="Calibri"/>
          <w:sz w:val="22"/>
          <w:szCs w:val="22"/>
        </w:rPr>
        <w:t>době</w:t>
      </w:r>
      <w:r w:rsidRPr="00D1396C">
        <w:rPr>
          <w:rFonts w:ascii="Calibri" w:hAnsi="Calibri"/>
          <w:sz w:val="22"/>
          <w:szCs w:val="22"/>
        </w:rPr>
        <w:t xml:space="preserve"> dle čl. VII.</w:t>
      </w:r>
      <w:r w:rsidR="00E1247E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odst.</w:t>
      </w:r>
      <w:r w:rsidR="00E1247E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7.</w:t>
      </w:r>
      <w:r w:rsidR="008135CD" w:rsidRPr="00D1396C">
        <w:rPr>
          <w:rFonts w:ascii="Calibri" w:hAnsi="Calibri"/>
          <w:sz w:val="22"/>
          <w:szCs w:val="22"/>
        </w:rPr>
        <w:t>2</w:t>
      </w:r>
      <w:r w:rsidR="00472BF9" w:rsidRPr="00D1396C">
        <w:rPr>
          <w:rFonts w:ascii="Calibri" w:hAnsi="Calibri"/>
          <w:sz w:val="22"/>
          <w:szCs w:val="22"/>
        </w:rPr>
        <w:t xml:space="preserve"> </w:t>
      </w:r>
      <w:r w:rsidR="00537348" w:rsidRPr="00D1396C">
        <w:rPr>
          <w:rFonts w:ascii="Calibri" w:hAnsi="Calibri"/>
          <w:sz w:val="22"/>
          <w:szCs w:val="22"/>
        </w:rPr>
        <w:t>této</w:t>
      </w:r>
      <w:r w:rsidR="00E1247E" w:rsidRPr="00D1396C">
        <w:rPr>
          <w:rFonts w:ascii="Calibri" w:hAnsi="Calibri"/>
          <w:sz w:val="22"/>
          <w:szCs w:val="22"/>
        </w:rPr>
        <w:t xml:space="preserve"> smlouvy ve výši</w:t>
      </w:r>
      <w:r w:rsidR="00E1247E" w:rsidRPr="00D1396C">
        <w:rPr>
          <w:rFonts w:ascii="Calibri" w:hAnsi="Calibri"/>
          <w:szCs w:val="22"/>
        </w:rPr>
        <w:t xml:space="preserve"> </w:t>
      </w:r>
      <w:r w:rsidR="009D29D2" w:rsidRPr="00D1396C">
        <w:rPr>
          <w:rFonts w:ascii="Calibri" w:hAnsi="Calibri"/>
          <w:sz w:val="22"/>
          <w:szCs w:val="24"/>
        </w:rPr>
        <w:t>5.000,- Kč za každý i započatý den prodlení s odstraněním závad.</w:t>
      </w:r>
    </w:p>
    <w:p w14:paraId="10F31B74" w14:textId="4B373A9D" w:rsidR="00E1247E" w:rsidRPr="00D1396C" w:rsidRDefault="009D29D2" w:rsidP="00E1247E">
      <w:pPr>
        <w:spacing w:before="120"/>
        <w:ind w:left="993" w:hanging="565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6</w:t>
      </w:r>
      <w:r w:rsidR="003D58FC" w:rsidRPr="00D1396C">
        <w:rPr>
          <w:rFonts w:ascii="Calibri" w:hAnsi="Calibri"/>
          <w:sz w:val="22"/>
          <w:szCs w:val="22"/>
        </w:rPr>
        <w:t xml:space="preserve">.6.3 </w:t>
      </w:r>
      <w:r w:rsidRPr="00D1396C">
        <w:rPr>
          <w:rFonts w:ascii="Calibri" w:hAnsi="Calibri"/>
          <w:sz w:val="22"/>
          <w:szCs w:val="22"/>
        </w:rPr>
        <w:t>Za neodstranění vad dle čl</w:t>
      </w:r>
      <w:r w:rsidR="004554CE" w:rsidRPr="00D1396C">
        <w:rPr>
          <w:rFonts w:ascii="Calibri" w:hAnsi="Calibri"/>
          <w:sz w:val="22"/>
          <w:szCs w:val="22"/>
        </w:rPr>
        <w:t>.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46360E" w:rsidRPr="00D1396C">
        <w:rPr>
          <w:rFonts w:ascii="Calibri" w:hAnsi="Calibri"/>
          <w:sz w:val="22"/>
          <w:szCs w:val="22"/>
        </w:rPr>
        <w:t>VII. odst.</w:t>
      </w:r>
      <w:r w:rsidR="00E1247E" w:rsidRPr="00D1396C">
        <w:rPr>
          <w:rFonts w:ascii="Calibri" w:hAnsi="Calibri"/>
          <w:sz w:val="22"/>
          <w:szCs w:val="22"/>
        </w:rPr>
        <w:t xml:space="preserve"> </w:t>
      </w:r>
      <w:r w:rsidR="0046360E" w:rsidRPr="00D1396C">
        <w:rPr>
          <w:rFonts w:ascii="Calibri" w:hAnsi="Calibri"/>
          <w:sz w:val="22"/>
          <w:szCs w:val="22"/>
        </w:rPr>
        <w:t>7.</w:t>
      </w:r>
      <w:r w:rsidR="008135CD" w:rsidRPr="00D1396C">
        <w:rPr>
          <w:rFonts w:ascii="Calibri" w:hAnsi="Calibri"/>
          <w:sz w:val="22"/>
          <w:szCs w:val="22"/>
        </w:rPr>
        <w:t>2</w:t>
      </w:r>
      <w:r w:rsidR="00472BF9" w:rsidRPr="00D1396C">
        <w:rPr>
          <w:rFonts w:ascii="Calibri" w:hAnsi="Calibri"/>
          <w:sz w:val="22"/>
          <w:szCs w:val="22"/>
        </w:rPr>
        <w:t xml:space="preserve"> </w:t>
      </w:r>
      <w:r w:rsidR="00E1247E" w:rsidRPr="00D1396C">
        <w:rPr>
          <w:rFonts w:ascii="Calibri" w:hAnsi="Calibri"/>
          <w:sz w:val="22"/>
          <w:szCs w:val="22"/>
        </w:rPr>
        <w:t>s</w:t>
      </w:r>
      <w:r w:rsidR="00537348" w:rsidRPr="00D1396C">
        <w:rPr>
          <w:rFonts w:ascii="Calibri" w:hAnsi="Calibri"/>
          <w:sz w:val="22"/>
          <w:szCs w:val="22"/>
        </w:rPr>
        <w:t xml:space="preserve"> této s</w:t>
      </w:r>
      <w:r w:rsidR="00E1247E" w:rsidRPr="00D1396C">
        <w:rPr>
          <w:rFonts w:ascii="Calibri" w:hAnsi="Calibri"/>
          <w:sz w:val="22"/>
          <w:szCs w:val="22"/>
        </w:rPr>
        <w:t xml:space="preserve">mlouvy </w:t>
      </w:r>
      <w:r w:rsidRPr="00D1396C">
        <w:rPr>
          <w:rFonts w:ascii="Calibri" w:hAnsi="Calibri"/>
          <w:sz w:val="22"/>
          <w:szCs w:val="22"/>
        </w:rPr>
        <w:t>v termínech vzájemně dohodnutých</w:t>
      </w:r>
      <w:r w:rsidR="00E1247E" w:rsidRPr="00D1396C">
        <w:rPr>
          <w:rFonts w:ascii="Calibri" w:hAnsi="Calibri"/>
          <w:sz w:val="22"/>
          <w:szCs w:val="22"/>
        </w:rPr>
        <w:t xml:space="preserve"> ve výši </w:t>
      </w:r>
      <w:r w:rsidRPr="00D1396C">
        <w:rPr>
          <w:rFonts w:ascii="Calibri" w:hAnsi="Calibri"/>
          <w:sz w:val="22"/>
          <w:szCs w:val="22"/>
        </w:rPr>
        <w:t>2.000,- Kč za každou vadu a den</w:t>
      </w:r>
      <w:r w:rsidR="00E1247E" w:rsidRPr="00D1396C">
        <w:rPr>
          <w:rFonts w:ascii="Calibri" w:hAnsi="Calibri"/>
          <w:sz w:val="22"/>
          <w:szCs w:val="22"/>
        </w:rPr>
        <w:t>.</w:t>
      </w:r>
    </w:p>
    <w:p w14:paraId="5970EA76" w14:textId="4714F054" w:rsidR="00C0121D" w:rsidRPr="00D1396C" w:rsidRDefault="00E1247E" w:rsidP="00E1247E">
      <w:pPr>
        <w:spacing w:before="12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6.6.4 </w:t>
      </w:r>
      <w:r w:rsidR="009D29D2" w:rsidRPr="00D1396C">
        <w:rPr>
          <w:rFonts w:ascii="Calibri" w:hAnsi="Calibri"/>
          <w:sz w:val="22"/>
          <w:szCs w:val="22"/>
        </w:rPr>
        <w:t xml:space="preserve">Za nevyklizení staveniště v dohodnutém termínu dle čl. </w:t>
      </w:r>
      <w:r w:rsidR="0046360E" w:rsidRPr="00D1396C">
        <w:rPr>
          <w:rFonts w:ascii="Calibri" w:hAnsi="Calibri"/>
          <w:sz w:val="22"/>
          <w:szCs w:val="22"/>
        </w:rPr>
        <w:t>IX. odst. 9.</w:t>
      </w:r>
      <w:r w:rsidR="00472BF9" w:rsidRPr="00D1396C">
        <w:rPr>
          <w:rFonts w:ascii="Calibri" w:hAnsi="Calibri"/>
          <w:sz w:val="22"/>
          <w:szCs w:val="22"/>
        </w:rPr>
        <w:t>8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537348" w:rsidRPr="00D1396C">
        <w:rPr>
          <w:rFonts w:ascii="Calibri" w:hAnsi="Calibri"/>
          <w:sz w:val="22"/>
          <w:szCs w:val="22"/>
        </w:rPr>
        <w:t xml:space="preserve">této </w:t>
      </w:r>
      <w:r w:rsidRPr="00D1396C">
        <w:rPr>
          <w:rFonts w:ascii="Calibri" w:hAnsi="Calibri"/>
          <w:sz w:val="22"/>
          <w:szCs w:val="22"/>
        </w:rPr>
        <w:t xml:space="preserve">smlouvy ve výši </w:t>
      </w:r>
      <w:r w:rsidR="00EB05C7" w:rsidRPr="00D1396C">
        <w:rPr>
          <w:rFonts w:ascii="Calibri" w:hAnsi="Calibri"/>
          <w:sz w:val="22"/>
          <w:szCs w:val="22"/>
        </w:rPr>
        <w:t>2</w:t>
      </w:r>
      <w:r w:rsidR="009D29D2" w:rsidRPr="00D1396C">
        <w:rPr>
          <w:rFonts w:ascii="Calibri" w:hAnsi="Calibri"/>
          <w:sz w:val="22"/>
          <w:szCs w:val="22"/>
        </w:rPr>
        <w:t>.000,- Kč z</w:t>
      </w:r>
      <w:r w:rsidR="00C0121D" w:rsidRPr="00D1396C">
        <w:rPr>
          <w:rFonts w:ascii="Calibri" w:hAnsi="Calibri"/>
          <w:sz w:val="22"/>
          <w:szCs w:val="22"/>
        </w:rPr>
        <w:t xml:space="preserve">a každý </w:t>
      </w:r>
      <w:r w:rsidR="008B5E54" w:rsidRPr="00D1396C">
        <w:rPr>
          <w:rFonts w:ascii="Calibri" w:hAnsi="Calibri"/>
          <w:sz w:val="22"/>
          <w:szCs w:val="22"/>
        </w:rPr>
        <w:t xml:space="preserve">i </w:t>
      </w:r>
      <w:r w:rsidR="00C0121D" w:rsidRPr="00D1396C">
        <w:rPr>
          <w:rFonts w:ascii="Calibri" w:hAnsi="Calibri"/>
          <w:sz w:val="22"/>
          <w:szCs w:val="22"/>
        </w:rPr>
        <w:t>započatý den prodlení.</w:t>
      </w:r>
    </w:p>
    <w:p w14:paraId="5BDF88FB" w14:textId="3728CB02" w:rsidR="007B728F" w:rsidRPr="00D1396C" w:rsidRDefault="005B7185" w:rsidP="007B728F">
      <w:pPr>
        <w:spacing w:before="120" w:after="240"/>
        <w:ind w:left="993" w:hanging="567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6.6.5 Za neodstranění vad a nedodělků zapsaných v protokolu o předání a převzetí stavby, v termínech vzájemně dohodnutých dle čl. XII. odst. 12.8 </w:t>
      </w:r>
      <w:r w:rsidR="00537348" w:rsidRPr="00D1396C">
        <w:rPr>
          <w:rFonts w:ascii="Calibri" w:hAnsi="Calibri"/>
          <w:sz w:val="22"/>
          <w:szCs w:val="22"/>
        </w:rPr>
        <w:t xml:space="preserve">této </w:t>
      </w:r>
      <w:r w:rsidRPr="00D1396C">
        <w:rPr>
          <w:rFonts w:ascii="Calibri" w:hAnsi="Calibri"/>
          <w:sz w:val="22"/>
          <w:szCs w:val="22"/>
        </w:rPr>
        <w:t xml:space="preserve">smlouvy ve výši 2 000,- Kč za každý </w:t>
      </w:r>
      <w:r w:rsidR="008B5E54" w:rsidRPr="00D1396C">
        <w:rPr>
          <w:rFonts w:ascii="Calibri" w:hAnsi="Calibri"/>
          <w:sz w:val="22"/>
          <w:szCs w:val="22"/>
        </w:rPr>
        <w:t xml:space="preserve">i </w:t>
      </w:r>
      <w:r w:rsidRPr="00D1396C">
        <w:rPr>
          <w:rFonts w:ascii="Calibri" w:hAnsi="Calibri"/>
          <w:sz w:val="22"/>
          <w:szCs w:val="22"/>
        </w:rPr>
        <w:t>započatý den prodlení</w:t>
      </w:r>
      <w:r w:rsidR="003E13DA" w:rsidRPr="00D1396C">
        <w:rPr>
          <w:rFonts w:ascii="Calibri" w:hAnsi="Calibri"/>
          <w:sz w:val="22"/>
          <w:szCs w:val="22"/>
        </w:rPr>
        <w:t>.</w:t>
      </w:r>
    </w:p>
    <w:p w14:paraId="5D080981" w14:textId="7A676954" w:rsidR="008C716C" w:rsidRPr="00E6445B" w:rsidRDefault="00CB2A34" w:rsidP="008C716C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D1396C">
        <w:rPr>
          <w:rFonts w:ascii="Calibri" w:hAnsi="Calibri" w:cs="Arial"/>
          <w:sz w:val="22"/>
          <w:szCs w:val="22"/>
        </w:rPr>
        <w:t>6.6.</w:t>
      </w:r>
      <w:r w:rsidR="004554CE" w:rsidRPr="00D1396C">
        <w:rPr>
          <w:rFonts w:ascii="Calibri" w:hAnsi="Calibri" w:cs="Arial"/>
          <w:sz w:val="22"/>
          <w:szCs w:val="22"/>
        </w:rPr>
        <w:t>6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E46114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Za nedodržení podmínky dle ust</w:t>
      </w:r>
      <w:r w:rsidR="004554CE" w:rsidRPr="00D1396C">
        <w:rPr>
          <w:rFonts w:ascii="Calibri" w:hAnsi="Calibri"/>
          <w:sz w:val="22"/>
          <w:szCs w:val="22"/>
        </w:rPr>
        <w:t>anovení čl. IV. odst. 4.3</w:t>
      </w:r>
      <w:r w:rsidR="008E44F2">
        <w:rPr>
          <w:rFonts w:ascii="Calibri" w:hAnsi="Calibri"/>
          <w:sz w:val="22"/>
          <w:szCs w:val="22"/>
        </w:rPr>
        <w:t>,</w:t>
      </w:r>
      <w:r w:rsidR="00D97A56" w:rsidRPr="00D1396C">
        <w:rPr>
          <w:rFonts w:ascii="Calibri" w:hAnsi="Calibri"/>
          <w:sz w:val="22"/>
          <w:szCs w:val="22"/>
        </w:rPr>
        <w:t xml:space="preserve"> 4.4</w:t>
      </w:r>
      <w:r w:rsidR="00537348" w:rsidRPr="00D1396C">
        <w:rPr>
          <w:rFonts w:ascii="Calibri" w:hAnsi="Calibri"/>
          <w:sz w:val="22"/>
          <w:szCs w:val="22"/>
        </w:rPr>
        <w:t xml:space="preserve"> </w:t>
      </w:r>
      <w:r w:rsidR="00EE70C2">
        <w:rPr>
          <w:rFonts w:ascii="Calibri" w:hAnsi="Calibri"/>
          <w:sz w:val="22"/>
          <w:szCs w:val="22"/>
        </w:rPr>
        <w:t>a 9.8</w:t>
      </w:r>
      <w:r w:rsidR="008E44F2">
        <w:rPr>
          <w:rFonts w:ascii="Calibri" w:hAnsi="Calibri"/>
          <w:sz w:val="22"/>
          <w:szCs w:val="22"/>
        </w:rPr>
        <w:t xml:space="preserve"> </w:t>
      </w:r>
      <w:r w:rsidR="00537348" w:rsidRPr="00D1396C">
        <w:rPr>
          <w:rFonts w:ascii="Calibri" w:hAnsi="Calibri"/>
          <w:sz w:val="22"/>
          <w:szCs w:val="22"/>
        </w:rPr>
        <w:t xml:space="preserve">této </w:t>
      </w:r>
      <w:r w:rsidR="00D97A56" w:rsidRPr="00D1396C">
        <w:rPr>
          <w:rFonts w:ascii="Calibri" w:hAnsi="Calibri"/>
          <w:sz w:val="22"/>
          <w:szCs w:val="22"/>
        </w:rPr>
        <w:t xml:space="preserve"> </w:t>
      </w:r>
      <w:r w:rsidR="00E46114" w:rsidRPr="00D1396C">
        <w:rPr>
          <w:rFonts w:ascii="Calibri" w:hAnsi="Calibri"/>
          <w:sz w:val="22"/>
          <w:szCs w:val="22"/>
        </w:rPr>
        <w:t xml:space="preserve"> </w:t>
      </w:r>
      <w:r w:rsidR="008B5E54" w:rsidRPr="00D1396C">
        <w:rPr>
          <w:rFonts w:ascii="Calibri" w:hAnsi="Calibri"/>
          <w:sz w:val="22"/>
          <w:szCs w:val="22"/>
        </w:rPr>
        <w:t xml:space="preserve">smlouvy </w:t>
      </w:r>
      <w:r w:rsidR="00E46114" w:rsidRPr="00D1396C">
        <w:rPr>
          <w:rFonts w:ascii="Calibri" w:hAnsi="Calibri"/>
          <w:sz w:val="22"/>
          <w:szCs w:val="22"/>
        </w:rPr>
        <w:t>v</w:t>
      </w:r>
      <w:r w:rsidR="00F7618A" w:rsidRPr="00D1396C">
        <w:rPr>
          <w:rFonts w:ascii="Calibri" w:hAnsi="Calibri"/>
          <w:sz w:val="22"/>
          <w:szCs w:val="22"/>
        </w:rPr>
        <w:t> průběhu výstavby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ED41B7" w:rsidRPr="00D1396C">
        <w:rPr>
          <w:rFonts w:ascii="Calibri" w:hAnsi="Calibri"/>
          <w:sz w:val="22"/>
          <w:szCs w:val="22"/>
        </w:rPr>
        <w:t>v</w:t>
      </w:r>
      <w:r w:rsidR="0081416F" w:rsidRPr="00D1396C">
        <w:rPr>
          <w:rFonts w:ascii="Calibri" w:hAnsi="Calibri" w:cs="Arial"/>
          <w:sz w:val="22"/>
          <w:szCs w:val="22"/>
        </w:rPr>
        <w:t>e výši</w:t>
      </w:r>
      <w:r w:rsidR="00EB05C7" w:rsidRPr="00D1396C">
        <w:rPr>
          <w:rFonts w:ascii="Calibri" w:hAnsi="Calibri" w:cs="Arial"/>
          <w:sz w:val="22"/>
          <w:szCs w:val="22"/>
        </w:rPr>
        <w:t xml:space="preserve"> </w:t>
      </w:r>
      <w:r w:rsidR="0081416F" w:rsidRPr="00D1396C">
        <w:rPr>
          <w:rFonts w:ascii="Calibri" w:hAnsi="Calibri" w:cs="Arial"/>
          <w:sz w:val="22"/>
          <w:szCs w:val="22"/>
        </w:rPr>
        <w:t>5.</w:t>
      </w:r>
      <w:r w:rsidR="00ED41B7" w:rsidRPr="00D1396C">
        <w:rPr>
          <w:rFonts w:ascii="Calibri" w:hAnsi="Calibri" w:cs="Arial"/>
          <w:sz w:val="22"/>
          <w:szCs w:val="22"/>
        </w:rPr>
        <w:t>000</w:t>
      </w:r>
      <w:r w:rsidR="0081416F" w:rsidRPr="00D1396C">
        <w:rPr>
          <w:rFonts w:ascii="Calibri" w:hAnsi="Calibri" w:cs="Arial"/>
          <w:sz w:val="22"/>
          <w:szCs w:val="22"/>
        </w:rPr>
        <w:t xml:space="preserve">,- </w:t>
      </w:r>
      <w:r w:rsidR="00ED41B7" w:rsidRPr="00D1396C">
        <w:rPr>
          <w:rFonts w:ascii="Calibri" w:hAnsi="Calibri" w:cs="Arial"/>
          <w:sz w:val="22"/>
          <w:szCs w:val="22"/>
        </w:rPr>
        <w:t xml:space="preserve"> Kč za každé </w:t>
      </w:r>
      <w:r w:rsidRPr="00D1396C">
        <w:rPr>
          <w:rFonts w:ascii="Calibri" w:hAnsi="Calibri" w:cs="Arial"/>
          <w:sz w:val="22"/>
          <w:szCs w:val="22"/>
        </w:rPr>
        <w:t xml:space="preserve">jednotlivé </w:t>
      </w:r>
      <w:r w:rsidR="00EB05C7" w:rsidRPr="00D1396C">
        <w:rPr>
          <w:rFonts w:ascii="Calibri" w:hAnsi="Calibri" w:cs="Arial"/>
          <w:sz w:val="22"/>
          <w:szCs w:val="22"/>
        </w:rPr>
        <w:t>porušení</w:t>
      </w:r>
      <w:r w:rsidR="008B5E54" w:rsidRPr="00D1396C">
        <w:rPr>
          <w:rFonts w:ascii="Calibri" w:hAnsi="Calibri" w:cs="Arial"/>
          <w:sz w:val="22"/>
          <w:szCs w:val="22"/>
        </w:rPr>
        <w:t xml:space="preserve"> této podmínky</w:t>
      </w:r>
      <w:r w:rsidR="00EB05C7" w:rsidRPr="00D1396C">
        <w:rPr>
          <w:rFonts w:ascii="Calibri" w:hAnsi="Calibri" w:cs="Arial"/>
          <w:sz w:val="22"/>
          <w:szCs w:val="22"/>
        </w:rPr>
        <w:t xml:space="preserve">. V případě nezabezpečení nápravy do 24 hodin od upozornění (zápis ve stavebním deníku) o sjednání </w:t>
      </w:r>
      <w:r w:rsidR="00EB05C7" w:rsidRPr="00E6445B">
        <w:rPr>
          <w:rFonts w:ascii="Calibri" w:hAnsi="Calibri" w:cs="Arial"/>
          <w:sz w:val="22"/>
          <w:szCs w:val="22"/>
        </w:rPr>
        <w:t>nápravy</w:t>
      </w:r>
      <w:r w:rsidR="008B5E54" w:rsidRPr="00E6445B">
        <w:rPr>
          <w:rFonts w:ascii="Calibri" w:hAnsi="Calibri" w:cs="Arial"/>
          <w:sz w:val="22"/>
          <w:szCs w:val="22"/>
        </w:rPr>
        <w:t>,</w:t>
      </w:r>
      <w:r w:rsidR="00EB05C7" w:rsidRPr="00E6445B">
        <w:rPr>
          <w:rFonts w:ascii="Calibri" w:hAnsi="Calibri" w:cs="Arial"/>
          <w:sz w:val="22"/>
          <w:szCs w:val="22"/>
        </w:rPr>
        <w:t xml:space="preserve"> bude vystavena </w:t>
      </w:r>
      <w:r w:rsidR="008B5E54" w:rsidRPr="00E6445B">
        <w:rPr>
          <w:rFonts w:ascii="Calibri" w:hAnsi="Calibri" w:cs="Arial"/>
          <w:sz w:val="22"/>
          <w:szCs w:val="22"/>
        </w:rPr>
        <w:t xml:space="preserve">smluvní </w:t>
      </w:r>
      <w:r w:rsidR="00EB05C7" w:rsidRPr="00E6445B">
        <w:rPr>
          <w:rFonts w:ascii="Calibri" w:hAnsi="Calibri" w:cs="Arial"/>
          <w:sz w:val="22"/>
          <w:szCs w:val="22"/>
        </w:rPr>
        <w:t xml:space="preserve">pokuta </w:t>
      </w:r>
      <w:r w:rsidR="008B5E54" w:rsidRPr="00E6445B">
        <w:rPr>
          <w:rFonts w:ascii="Calibri" w:hAnsi="Calibri" w:cs="Arial"/>
          <w:sz w:val="22"/>
          <w:szCs w:val="22"/>
        </w:rPr>
        <w:t xml:space="preserve">ve výši </w:t>
      </w:r>
      <w:r w:rsidR="00EB05C7" w:rsidRPr="00E6445B">
        <w:rPr>
          <w:rFonts w:ascii="Calibri" w:hAnsi="Calibri" w:cs="Arial"/>
          <w:sz w:val="22"/>
          <w:szCs w:val="22"/>
        </w:rPr>
        <w:t>10.000,</w:t>
      </w:r>
      <w:r w:rsidR="00E3395D" w:rsidRPr="00E6445B">
        <w:rPr>
          <w:rFonts w:ascii="Calibri" w:hAnsi="Calibri" w:cs="Arial"/>
          <w:sz w:val="22"/>
          <w:szCs w:val="22"/>
        </w:rPr>
        <w:t>-</w:t>
      </w:r>
      <w:r w:rsidR="00EB05C7" w:rsidRPr="00E6445B">
        <w:rPr>
          <w:rFonts w:ascii="Calibri" w:hAnsi="Calibri" w:cs="Arial"/>
          <w:sz w:val="22"/>
          <w:szCs w:val="22"/>
        </w:rPr>
        <w:t xml:space="preserve">Kč za každý </w:t>
      </w:r>
      <w:r w:rsidR="00537348" w:rsidRPr="00E6445B">
        <w:rPr>
          <w:rFonts w:ascii="Calibri" w:hAnsi="Calibri" w:cs="Arial"/>
          <w:sz w:val="22"/>
          <w:szCs w:val="22"/>
        </w:rPr>
        <w:t xml:space="preserve">i započatý </w:t>
      </w:r>
      <w:r w:rsidR="00EB05C7" w:rsidRPr="00E6445B">
        <w:rPr>
          <w:rFonts w:ascii="Calibri" w:hAnsi="Calibri" w:cs="Arial"/>
          <w:sz w:val="22"/>
          <w:szCs w:val="22"/>
        </w:rPr>
        <w:t>den prodlení.</w:t>
      </w:r>
      <w:r w:rsidR="00F6358E" w:rsidRPr="00E6445B">
        <w:rPr>
          <w:rFonts w:ascii="Calibri" w:hAnsi="Calibri" w:cs="Arial"/>
          <w:sz w:val="22"/>
          <w:szCs w:val="22"/>
        </w:rPr>
        <w:t xml:space="preserve">     </w:t>
      </w:r>
    </w:p>
    <w:p w14:paraId="62FC0E69" w14:textId="467F2790" w:rsidR="008C716C" w:rsidRPr="00E6445B" w:rsidRDefault="008C716C" w:rsidP="008C716C">
      <w:pPr>
        <w:pStyle w:val="Zkladntext"/>
        <w:suppressAutoHyphens/>
        <w:spacing w:after="120"/>
        <w:ind w:left="993" w:right="68" w:hanging="567"/>
        <w:rPr>
          <w:rFonts w:ascii="Calibri" w:hAnsi="Calibri" w:cs="Arial"/>
          <w:sz w:val="22"/>
          <w:szCs w:val="22"/>
        </w:rPr>
      </w:pPr>
      <w:r w:rsidRPr="00E6445B">
        <w:rPr>
          <w:rFonts w:ascii="Calibri" w:hAnsi="Calibri" w:cs="Arial"/>
          <w:sz w:val="22"/>
          <w:szCs w:val="22"/>
        </w:rPr>
        <w:t xml:space="preserve">6.6.7 </w:t>
      </w:r>
      <w:r w:rsidRPr="00E6445B">
        <w:rPr>
          <w:rFonts w:ascii="Calibri" w:hAnsi="Calibri"/>
          <w:sz w:val="22"/>
          <w:szCs w:val="22"/>
        </w:rPr>
        <w:t>Za nedodržení podmínky dle ustanovení čl. IV. odst.</w:t>
      </w:r>
      <w:r w:rsidRPr="00E6445B">
        <w:rPr>
          <w:rFonts w:ascii="Calibri" w:hAnsi="Calibri" w:cs="Calibri"/>
          <w:sz w:val="22"/>
          <w:szCs w:val="22"/>
        </w:rPr>
        <w:t xml:space="preserve"> 4.20, 4.21, 4.22</w:t>
      </w:r>
      <w:r w:rsidR="006D14CE" w:rsidRPr="00E6445B">
        <w:rPr>
          <w:rFonts w:ascii="Calibri" w:hAnsi="Calibri"/>
          <w:sz w:val="22"/>
          <w:szCs w:val="22"/>
        </w:rPr>
        <w:t>,</w:t>
      </w:r>
      <w:r w:rsidR="00EE70C2">
        <w:rPr>
          <w:rFonts w:ascii="Calibri" w:hAnsi="Calibri"/>
          <w:sz w:val="22"/>
          <w:szCs w:val="22"/>
        </w:rPr>
        <w:t xml:space="preserve"> 4.23,</w:t>
      </w:r>
      <w:r w:rsidRPr="00E6445B">
        <w:rPr>
          <w:rFonts w:ascii="Calibri" w:hAnsi="Calibri"/>
          <w:sz w:val="22"/>
          <w:szCs w:val="22"/>
        </w:rPr>
        <w:t xml:space="preserve">  této   smlouvy v průběhu výstavby v</w:t>
      </w:r>
      <w:r w:rsidR="00D97D5A">
        <w:rPr>
          <w:rFonts w:ascii="Calibri" w:hAnsi="Calibri" w:cs="Arial"/>
          <w:sz w:val="22"/>
          <w:szCs w:val="22"/>
        </w:rPr>
        <w:t xml:space="preserve">e výši </w:t>
      </w:r>
      <w:r w:rsidR="00D97D5A" w:rsidRPr="00D97D5A">
        <w:rPr>
          <w:rFonts w:ascii="Calibri" w:hAnsi="Calibri" w:cs="Arial"/>
          <w:sz w:val="22"/>
          <w:szCs w:val="22"/>
          <w:highlight w:val="lightGray"/>
        </w:rPr>
        <w:t>5</w:t>
      </w:r>
      <w:r w:rsidRPr="00D97D5A">
        <w:rPr>
          <w:rFonts w:ascii="Calibri" w:hAnsi="Calibri" w:cs="Arial"/>
          <w:sz w:val="22"/>
          <w:szCs w:val="22"/>
          <w:highlight w:val="lightGray"/>
        </w:rPr>
        <w:t>.000,-</w:t>
      </w:r>
      <w:r w:rsidRPr="00E6445B">
        <w:rPr>
          <w:rFonts w:ascii="Calibri" w:hAnsi="Calibri" w:cs="Arial"/>
          <w:sz w:val="22"/>
          <w:szCs w:val="22"/>
        </w:rPr>
        <w:t xml:space="preserve">  Kč za každé jednotlivé porušení této podmínky.</w:t>
      </w:r>
    </w:p>
    <w:p w14:paraId="493C2479" w14:textId="37828F2D" w:rsidR="003E13DA" w:rsidRPr="00D1396C" w:rsidRDefault="00056A8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6445B">
        <w:rPr>
          <w:rFonts w:ascii="Calibri" w:hAnsi="Calibri" w:cs="Calibri"/>
          <w:sz w:val="22"/>
          <w:szCs w:val="22"/>
        </w:rPr>
        <w:lastRenderedPageBreak/>
        <w:t xml:space="preserve">Mezi objednatelem a zhotovitelem se </w:t>
      </w:r>
      <w:r w:rsidR="00EB594C" w:rsidRPr="00E6445B">
        <w:rPr>
          <w:rFonts w:ascii="Calibri" w:hAnsi="Calibri" w:cs="Calibri"/>
          <w:sz w:val="22"/>
          <w:szCs w:val="22"/>
        </w:rPr>
        <w:t xml:space="preserve">dále </w:t>
      </w:r>
      <w:r w:rsidRPr="00E6445B">
        <w:rPr>
          <w:rFonts w:ascii="Calibri" w:hAnsi="Calibri" w:cs="Calibri"/>
          <w:sz w:val="22"/>
          <w:szCs w:val="22"/>
        </w:rPr>
        <w:t xml:space="preserve">sjednávají smluvní pokuty </w:t>
      </w:r>
      <w:r w:rsidR="0011407A" w:rsidRPr="00E6445B">
        <w:rPr>
          <w:rFonts w:ascii="Calibri" w:hAnsi="Calibri" w:cs="Calibri"/>
          <w:sz w:val="22"/>
          <w:szCs w:val="22"/>
        </w:rPr>
        <w:t>za každé nedodržení</w:t>
      </w:r>
      <w:r w:rsidR="0011407A" w:rsidRPr="00D1396C">
        <w:rPr>
          <w:rFonts w:ascii="Calibri" w:hAnsi="Calibri" w:cs="Calibri"/>
          <w:sz w:val="22"/>
          <w:szCs w:val="22"/>
        </w:rPr>
        <w:t xml:space="preserve"> bezpečnostního předpisu, vyhlášky a zákon</w:t>
      </w:r>
      <w:r w:rsidR="00DA7D7F" w:rsidRPr="00D1396C">
        <w:rPr>
          <w:rFonts w:ascii="Calibri" w:hAnsi="Calibri" w:cs="Calibri"/>
          <w:sz w:val="22"/>
          <w:szCs w:val="22"/>
        </w:rPr>
        <w:t>a</w:t>
      </w:r>
      <w:r w:rsidR="0011407A" w:rsidRPr="00D1396C">
        <w:rPr>
          <w:rFonts w:ascii="Calibri" w:hAnsi="Calibri" w:cs="Calibri"/>
          <w:sz w:val="22"/>
          <w:szCs w:val="22"/>
        </w:rPr>
        <w:t xml:space="preserve"> týkající</w:t>
      </w:r>
      <w:r w:rsidR="00DA7D7F" w:rsidRPr="00D1396C">
        <w:rPr>
          <w:rFonts w:ascii="Calibri" w:hAnsi="Calibri" w:cs="Calibri"/>
          <w:sz w:val="22"/>
          <w:szCs w:val="22"/>
        </w:rPr>
        <w:t>ch</w:t>
      </w:r>
      <w:r w:rsidR="0011407A" w:rsidRPr="00D1396C">
        <w:rPr>
          <w:rFonts w:ascii="Calibri" w:hAnsi="Calibri" w:cs="Calibri"/>
          <w:sz w:val="22"/>
          <w:szCs w:val="22"/>
        </w:rPr>
        <w:t xml:space="preserve"> se BOZP a PO</w:t>
      </w:r>
      <w:r w:rsidR="009B535B" w:rsidRPr="00D1396C">
        <w:rPr>
          <w:rFonts w:ascii="Calibri" w:hAnsi="Calibri" w:cs="Calibri"/>
          <w:sz w:val="22"/>
          <w:szCs w:val="22"/>
        </w:rPr>
        <w:t xml:space="preserve">, dále pokud bude ustanoven koordinátor BOZP, </w:t>
      </w:r>
      <w:r w:rsidR="0011407A" w:rsidRPr="00D1396C">
        <w:rPr>
          <w:rFonts w:ascii="Calibri" w:hAnsi="Calibri" w:cs="Calibri"/>
          <w:sz w:val="22"/>
          <w:szCs w:val="22"/>
        </w:rPr>
        <w:t>za nedodržení nařízení a opatření které stanovil</w:t>
      </w:r>
      <w:r w:rsidR="009B535B" w:rsidRPr="00D1396C">
        <w:rPr>
          <w:rFonts w:ascii="Calibri" w:hAnsi="Calibri" w:cs="Calibri"/>
          <w:sz w:val="22"/>
          <w:szCs w:val="22"/>
        </w:rPr>
        <w:t>,</w:t>
      </w:r>
      <w:r w:rsidR="0011407A" w:rsidRPr="00D1396C">
        <w:rPr>
          <w:rFonts w:ascii="Calibri" w:hAnsi="Calibri" w:cs="Calibri"/>
          <w:sz w:val="22"/>
          <w:szCs w:val="22"/>
        </w:rPr>
        <w:t xml:space="preserve"> na staveništi s tím, že výše smluvních pokut za jednotlivá porušení výše uvedených povinností jsou uvedeny v </w:t>
      </w:r>
      <w:r w:rsidRPr="00D1396C">
        <w:rPr>
          <w:rFonts w:ascii="Calibri" w:hAnsi="Calibri" w:cs="Calibri"/>
          <w:sz w:val="22"/>
          <w:szCs w:val="22"/>
        </w:rPr>
        <w:t>sazebník</w:t>
      </w:r>
      <w:r w:rsidR="0011407A" w:rsidRPr="00D1396C">
        <w:rPr>
          <w:rFonts w:ascii="Calibri" w:hAnsi="Calibri" w:cs="Calibri"/>
          <w:sz w:val="22"/>
          <w:szCs w:val="22"/>
        </w:rPr>
        <w:t>u</w:t>
      </w:r>
      <w:r w:rsidRPr="00D1396C">
        <w:rPr>
          <w:rFonts w:ascii="Calibri" w:hAnsi="Calibri" w:cs="Calibri"/>
          <w:sz w:val="22"/>
          <w:szCs w:val="22"/>
        </w:rPr>
        <w:t xml:space="preserve"> pokut</w:t>
      </w:r>
      <w:r w:rsidR="007F1E17" w:rsidRPr="00D1396C">
        <w:rPr>
          <w:rFonts w:ascii="Calibri" w:hAnsi="Calibri" w:cs="Calibri"/>
          <w:sz w:val="22"/>
          <w:szCs w:val="22"/>
        </w:rPr>
        <w:t xml:space="preserve"> BOZP</w:t>
      </w:r>
      <w:r w:rsidRPr="00D1396C">
        <w:rPr>
          <w:rFonts w:ascii="Calibri" w:hAnsi="Calibri" w:cs="Calibri"/>
          <w:sz w:val="22"/>
          <w:szCs w:val="22"/>
        </w:rPr>
        <w:t>, který je nedílnou součástí smlouvy</w:t>
      </w:r>
      <w:r w:rsidR="006D04C4">
        <w:rPr>
          <w:rFonts w:ascii="Calibri" w:hAnsi="Calibri" w:cs="Calibri"/>
          <w:sz w:val="22"/>
          <w:szCs w:val="22"/>
        </w:rPr>
        <w:t xml:space="preserve"> (příloha č. </w:t>
      </w:r>
      <w:r w:rsidR="006D04C4" w:rsidRPr="006D04C4">
        <w:rPr>
          <w:rFonts w:ascii="Calibri" w:hAnsi="Calibri" w:cs="Calibri"/>
          <w:sz w:val="22"/>
          <w:szCs w:val="22"/>
          <w:highlight w:val="lightGray"/>
        </w:rPr>
        <w:t>3</w:t>
      </w:r>
      <w:r w:rsidR="00DF339B" w:rsidRPr="00D1396C">
        <w:rPr>
          <w:rFonts w:ascii="Calibri" w:hAnsi="Calibri" w:cs="Calibri"/>
          <w:sz w:val="22"/>
          <w:szCs w:val="22"/>
        </w:rPr>
        <w:t>)</w:t>
      </w:r>
      <w:r w:rsidR="0011407A" w:rsidRPr="00D1396C">
        <w:rPr>
          <w:rFonts w:ascii="Calibri" w:hAnsi="Calibri" w:cs="Calibri"/>
          <w:sz w:val="22"/>
          <w:szCs w:val="22"/>
        </w:rPr>
        <w:t>. S</w:t>
      </w:r>
      <w:r w:rsidRPr="00D1396C">
        <w:rPr>
          <w:rFonts w:ascii="Calibri" w:hAnsi="Calibri" w:cs="Calibri"/>
          <w:sz w:val="22"/>
          <w:szCs w:val="22"/>
        </w:rPr>
        <w:t xml:space="preserve">mluvní pokutu je objednatel oprávněn odečíst z konečné ceny díla za každé nedodržení bezpečnostního předpisu, vyhlášky a zákonu týkajícího se BOZP a PO, dále za nedodržení nařízení a opatření, které stanovil koordinátor BOZP na staveništi. Porušení předpisů a nařízení musí být zhotoviteli prokázáno (fotodokumentace, zápis ve stavebním deníku).   </w:t>
      </w:r>
    </w:p>
    <w:p w14:paraId="235005FC" w14:textId="77777777" w:rsidR="00A37F68" w:rsidRPr="00D1396C" w:rsidRDefault="00A37F68" w:rsidP="00A37F68">
      <w:pPr>
        <w:pStyle w:val="Zkladntext"/>
        <w:ind w:left="360"/>
        <w:rPr>
          <w:rFonts w:ascii="Calibri" w:hAnsi="Calibri"/>
          <w:sz w:val="22"/>
          <w:szCs w:val="22"/>
        </w:rPr>
      </w:pPr>
    </w:p>
    <w:p w14:paraId="500247B9" w14:textId="77777777" w:rsidR="009D29D2" w:rsidRPr="00D1396C" w:rsidRDefault="009D29D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 xml:space="preserve">Strana, které byla smluvní pokuta vyúčtována, je povinna do 21 dnů po obdržení faktury buď </w:t>
      </w:r>
      <w:r w:rsidR="008135CD" w:rsidRPr="00D1396C">
        <w:rPr>
          <w:rFonts w:ascii="Calibri" w:hAnsi="Calibri" w:cs="Calibri"/>
          <w:sz w:val="22"/>
          <w:szCs w:val="22"/>
        </w:rPr>
        <w:t>tuto zaplatit</w:t>
      </w:r>
      <w:r w:rsidR="00472BF9" w:rsidRPr="00D1396C">
        <w:rPr>
          <w:rFonts w:ascii="Calibri" w:hAnsi="Calibri" w:cs="Calibri"/>
          <w:sz w:val="22"/>
          <w:szCs w:val="22"/>
        </w:rPr>
        <w:t>,</w:t>
      </w:r>
      <w:r w:rsidRPr="00D1396C">
        <w:rPr>
          <w:rFonts w:ascii="Calibri" w:hAnsi="Calibri" w:cs="Calibri"/>
          <w:sz w:val="22"/>
          <w:szCs w:val="22"/>
        </w:rPr>
        <w:t xml:space="preserve"> nebo v téže lhůtě sdělit oprávněné straně své námitky.</w:t>
      </w:r>
    </w:p>
    <w:p w14:paraId="0286605F" w14:textId="77777777" w:rsidR="00A37F68" w:rsidRPr="00D1396C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782BE005" w14:textId="77777777" w:rsidR="00D66512" w:rsidRPr="000F73A4" w:rsidRDefault="005D42FF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N</w:t>
      </w:r>
      <w:r w:rsidR="009D29D2" w:rsidRPr="00D1396C">
        <w:rPr>
          <w:rFonts w:ascii="Calibri" w:hAnsi="Calibri" w:cs="Calibri"/>
          <w:sz w:val="22"/>
          <w:szCs w:val="22"/>
        </w:rPr>
        <w:t>edohodnou-li strany něco jiného, zaplacením smluvních pokut dohodnutých v této smlouvě</w:t>
      </w:r>
      <w:r w:rsidR="00386C95" w:rsidRPr="00D1396C">
        <w:rPr>
          <w:rFonts w:ascii="Calibri" w:hAnsi="Calibri" w:cs="Calibri"/>
          <w:sz w:val="22"/>
          <w:szCs w:val="22"/>
        </w:rPr>
        <w:t>,</w:t>
      </w:r>
      <w:r w:rsidR="009D29D2" w:rsidRPr="00D1396C">
        <w:rPr>
          <w:rFonts w:ascii="Calibri" w:hAnsi="Calibri" w:cs="Calibri"/>
          <w:sz w:val="22"/>
          <w:szCs w:val="22"/>
        </w:rPr>
        <w:t xml:space="preserve"> se neruší povinnost strany závazek splnit, ani právo strany oprávněné vedle smluvní pokuty požadovat </w:t>
      </w:r>
      <w:r w:rsidR="009D29D2" w:rsidRPr="000F73A4">
        <w:rPr>
          <w:rFonts w:ascii="Calibri" w:hAnsi="Calibri" w:cs="Calibri"/>
          <w:sz w:val="22"/>
          <w:szCs w:val="22"/>
        </w:rPr>
        <w:t>i náhradu škody přesahující uhrazenou smluvní pokutu.</w:t>
      </w:r>
    </w:p>
    <w:p w14:paraId="463E12E9" w14:textId="77777777" w:rsidR="00A37F68" w:rsidRPr="000F73A4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56683F32" w14:textId="77777777" w:rsidR="00D66512" w:rsidRPr="000F73A4" w:rsidRDefault="00654D05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V</w:t>
      </w:r>
      <w:r w:rsidR="00D66512" w:rsidRPr="000F73A4">
        <w:rPr>
          <w:rFonts w:ascii="Calibri" w:hAnsi="Calibri" w:cs="Calibri"/>
          <w:sz w:val="22"/>
          <w:szCs w:val="22"/>
        </w:rPr>
        <w:t>ýše smluvní pokuty není omezená.</w:t>
      </w:r>
    </w:p>
    <w:p w14:paraId="784D5719" w14:textId="77777777" w:rsidR="00A37F68" w:rsidRPr="000F73A4" w:rsidRDefault="00A37F68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3354A96F" w14:textId="4E070E14" w:rsidR="00217606" w:rsidRPr="006D04C4" w:rsidRDefault="00217606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6D04C4">
        <w:rPr>
          <w:rFonts w:ascii="Calibri" w:hAnsi="Calibri" w:cs="Calibri"/>
          <w:b/>
          <w:sz w:val="22"/>
          <w:szCs w:val="22"/>
        </w:rPr>
        <w:t>Zhotovitel se zavazuje k předložení garance na odstraňování případných vad ve formě bankovní záruky, nebo formou vkla</w:t>
      </w:r>
      <w:r w:rsidR="006F3867" w:rsidRPr="006D04C4">
        <w:rPr>
          <w:rFonts w:ascii="Calibri" w:hAnsi="Calibri" w:cs="Calibri"/>
          <w:b/>
          <w:sz w:val="22"/>
          <w:szCs w:val="22"/>
        </w:rPr>
        <w:t>du na účet objednatele ve výši 5</w:t>
      </w:r>
      <w:r w:rsidRPr="006D04C4">
        <w:rPr>
          <w:rFonts w:ascii="Calibri" w:hAnsi="Calibri" w:cs="Calibri"/>
          <w:b/>
          <w:sz w:val="22"/>
          <w:szCs w:val="22"/>
        </w:rPr>
        <w:t>00</w:t>
      </w:r>
      <w:r w:rsidR="006D04C4">
        <w:rPr>
          <w:rFonts w:ascii="Calibri" w:hAnsi="Calibri" w:cs="Calibri"/>
          <w:b/>
          <w:sz w:val="22"/>
          <w:szCs w:val="22"/>
        </w:rPr>
        <w:t>.</w:t>
      </w:r>
      <w:r w:rsidRPr="006D04C4">
        <w:rPr>
          <w:rFonts w:ascii="Calibri" w:hAnsi="Calibri" w:cs="Calibri"/>
          <w:b/>
          <w:sz w:val="22"/>
          <w:szCs w:val="22"/>
        </w:rPr>
        <w:t>000</w:t>
      </w:r>
      <w:r w:rsidR="00EB1A4B">
        <w:rPr>
          <w:rFonts w:ascii="Calibri" w:hAnsi="Calibri" w:cs="Calibri"/>
          <w:b/>
          <w:sz w:val="22"/>
          <w:szCs w:val="22"/>
        </w:rPr>
        <w:t>,-</w:t>
      </w:r>
      <w:r w:rsidRPr="006D04C4">
        <w:rPr>
          <w:rFonts w:ascii="Calibri" w:hAnsi="Calibri" w:cs="Calibri"/>
          <w:b/>
          <w:sz w:val="22"/>
          <w:szCs w:val="22"/>
        </w:rPr>
        <w:t xml:space="preserve"> Kč. </w:t>
      </w:r>
    </w:p>
    <w:p w14:paraId="51F4E25C" w14:textId="77777777" w:rsidR="00217606" w:rsidRPr="006D04C4" w:rsidRDefault="00217606" w:rsidP="00217606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3A9CD7DC" w14:textId="21E9CD8C" w:rsidR="00217606" w:rsidRPr="006D04C4" w:rsidRDefault="00F36987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6D04C4">
        <w:rPr>
          <w:rFonts w:ascii="Calibri" w:hAnsi="Calibri" w:cs="Calibri"/>
          <w:b/>
          <w:sz w:val="22"/>
          <w:szCs w:val="22"/>
        </w:rPr>
        <w:t>B</w:t>
      </w:r>
      <w:r w:rsidR="00217606" w:rsidRPr="006D04C4">
        <w:rPr>
          <w:rFonts w:ascii="Calibri" w:hAnsi="Calibri" w:cs="Calibri"/>
          <w:b/>
          <w:sz w:val="22"/>
          <w:szCs w:val="22"/>
        </w:rPr>
        <w:t xml:space="preserve">ankovní záruka </w:t>
      </w:r>
      <w:r w:rsidR="006F3867" w:rsidRPr="006D04C4">
        <w:rPr>
          <w:rFonts w:ascii="Calibri" w:hAnsi="Calibri" w:cs="Calibri"/>
          <w:b/>
          <w:sz w:val="22"/>
          <w:szCs w:val="22"/>
        </w:rPr>
        <w:t>ve výši 5</w:t>
      </w:r>
      <w:r w:rsidRPr="006D04C4">
        <w:rPr>
          <w:rFonts w:ascii="Calibri" w:hAnsi="Calibri" w:cs="Calibri"/>
          <w:b/>
          <w:sz w:val="22"/>
          <w:szCs w:val="22"/>
        </w:rPr>
        <w:t>00</w:t>
      </w:r>
      <w:r w:rsidR="006D04C4">
        <w:rPr>
          <w:rFonts w:ascii="Calibri" w:hAnsi="Calibri" w:cs="Calibri"/>
          <w:b/>
          <w:sz w:val="22"/>
          <w:szCs w:val="22"/>
        </w:rPr>
        <w:t>.</w:t>
      </w:r>
      <w:r w:rsidRPr="006D04C4">
        <w:rPr>
          <w:rFonts w:ascii="Calibri" w:hAnsi="Calibri" w:cs="Calibri"/>
          <w:b/>
          <w:sz w:val="22"/>
          <w:szCs w:val="22"/>
        </w:rPr>
        <w:t>000</w:t>
      </w:r>
      <w:r w:rsidR="00EB1A4B">
        <w:rPr>
          <w:rFonts w:ascii="Calibri" w:hAnsi="Calibri" w:cs="Calibri"/>
          <w:b/>
          <w:sz w:val="22"/>
          <w:szCs w:val="22"/>
        </w:rPr>
        <w:t>,-</w:t>
      </w:r>
      <w:r w:rsidRPr="006D04C4">
        <w:rPr>
          <w:rFonts w:ascii="Calibri" w:hAnsi="Calibri" w:cs="Calibri"/>
          <w:b/>
          <w:sz w:val="22"/>
          <w:szCs w:val="22"/>
        </w:rPr>
        <w:t xml:space="preserve"> Kč </w:t>
      </w:r>
      <w:r w:rsidR="00217606" w:rsidRPr="006D04C4">
        <w:rPr>
          <w:rFonts w:ascii="Calibri" w:hAnsi="Calibri" w:cs="Calibri"/>
          <w:b/>
          <w:sz w:val="22"/>
          <w:szCs w:val="22"/>
        </w:rPr>
        <w:t xml:space="preserve">bude zhotovitelem předložena do 45 dnů od předání a převzetí díla. V případě nedodržení podmínky na předložení bankovní záruky bude vůči zhotoviteli uplatněna smluvní pokuta ve výši 3 % z celkové ceny díla bez DPH </w:t>
      </w:r>
      <w:r w:rsidRPr="006D04C4">
        <w:rPr>
          <w:rFonts w:ascii="Calibri" w:hAnsi="Calibri" w:cs="Calibri"/>
          <w:b/>
          <w:sz w:val="22"/>
          <w:szCs w:val="22"/>
        </w:rPr>
        <w:t xml:space="preserve">se splatností </w:t>
      </w:r>
      <w:r w:rsidR="00217606" w:rsidRPr="006D04C4">
        <w:rPr>
          <w:rFonts w:ascii="Calibri" w:hAnsi="Calibri" w:cs="Calibri"/>
          <w:b/>
          <w:sz w:val="22"/>
          <w:szCs w:val="22"/>
        </w:rPr>
        <w:t>do 15 dnů ode dne vzniku nároku na tuto smluvní pokutu s tím, že odpovědnost za vady v záruční době tímto zůstává nedotčena.</w:t>
      </w:r>
    </w:p>
    <w:p w14:paraId="2E11F71A" w14:textId="77777777" w:rsidR="00217606" w:rsidRPr="006D04C4" w:rsidRDefault="00217606" w:rsidP="00217606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14:paraId="024174AB" w14:textId="62061FCD" w:rsidR="00217606" w:rsidRPr="006D04C4" w:rsidRDefault="00217606" w:rsidP="00217606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6D04C4">
        <w:rPr>
          <w:rFonts w:ascii="Calibri" w:hAnsi="Calibri" w:cs="Calibri"/>
          <w:b/>
          <w:sz w:val="22"/>
          <w:szCs w:val="22"/>
        </w:rPr>
        <w:t xml:space="preserve">V případě, že garance </w:t>
      </w:r>
      <w:r w:rsidR="00E0653B" w:rsidRPr="006D04C4">
        <w:rPr>
          <w:rFonts w:ascii="Calibri" w:hAnsi="Calibri" w:cs="Calibri"/>
          <w:b/>
          <w:sz w:val="22"/>
          <w:szCs w:val="22"/>
        </w:rPr>
        <w:t xml:space="preserve">bude </w:t>
      </w:r>
      <w:r w:rsidRPr="006D04C4">
        <w:rPr>
          <w:rFonts w:ascii="Calibri" w:hAnsi="Calibri" w:cs="Calibri"/>
          <w:b/>
          <w:sz w:val="22"/>
          <w:szCs w:val="22"/>
        </w:rPr>
        <w:t xml:space="preserve">poskytnuta ve formě vkladu na účet, je zhotovitel povinen </w:t>
      </w:r>
      <w:r w:rsidR="00E0653B" w:rsidRPr="006D04C4">
        <w:rPr>
          <w:rFonts w:ascii="Calibri" w:hAnsi="Calibri" w:cs="Calibri"/>
          <w:b/>
          <w:sz w:val="22"/>
          <w:szCs w:val="22"/>
        </w:rPr>
        <w:t xml:space="preserve">složit </w:t>
      </w:r>
      <w:r w:rsidR="006F3867" w:rsidRPr="006D04C4">
        <w:rPr>
          <w:rFonts w:ascii="Calibri" w:hAnsi="Calibri" w:cs="Calibri"/>
          <w:b/>
          <w:sz w:val="22"/>
          <w:szCs w:val="22"/>
        </w:rPr>
        <w:t>garanci ve výši 5</w:t>
      </w:r>
      <w:r w:rsidRPr="006D04C4">
        <w:rPr>
          <w:rFonts w:ascii="Calibri" w:hAnsi="Calibri" w:cs="Calibri"/>
          <w:b/>
          <w:sz w:val="22"/>
          <w:szCs w:val="22"/>
        </w:rPr>
        <w:t>00.000</w:t>
      </w:r>
      <w:r w:rsidR="00EB1A4B">
        <w:rPr>
          <w:rFonts w:ascii="Calibri" w:hAnsi="Calibri" w:cs="Calibri"/>
          <w:b/>
          <w:sz w:val="22"/>
          <w:szCs w:val="22"/>
        </w:rPr>
        <w:t>,-</w:t>
      </w:r>
      <w:r w:rsidRPr="006D04C4">
        <w:rPr>
          <w:rFonts w:ascii="Calibri" w:hAnsi="Calibri" w:cs="Calibri"/>
          <w:b/>
          <w:sz w:val="22"/>
          <w:szCs w:val="22"/>
        </w:rPr>
        <w:t xml:space="preserve"> Kč na účet objednatele č. 6015-1320831/0100 a doručit zadavateli prohlášení, že uspokojí objednatele danou garancí v případě, že zhotovitel poruší závazky vyplývající z této smlouvy o dílo během záruční doby, min. však na období 60 měsíců od data </w:t>
      </w:r>
      <w:r w:rsidR="00E0653B" w:rsidRPr="006D04C4">
        <w:rPr>
          <w:rFonts w:ascii="Calibri" w:hAnsi="Calibri" w:cs="Calibri"/>
          <w:b/>
          <w:sz w:val="22"/>
          <w:szCs w:val="22"/>
        </w:rPr>
        <w:t xml:space="preserve">předání </w:t>
      </w:r>
      <w:r w:rsidRPr="006D04C4">
        <w:rPr>
          <w:rFonts w:ascii="Calibri" w:hAnsi="Calibri" w:cs="Calibri"/>
          <w:b/>
          <w:sz w:val="22"/>
          <w:szCs w:val="22"/>
        </w:rPr>
        <w:t xml:space="preserve">a převzetí díla. </w:t>
      </w:r>
      <w:r w:rsidR="00DD778E" w:rsidRPr="006D04C4">
        <w:rPr>
          <w:rFonts w:ascii="Calibri" w:hAnsi="Calibri" w:cs="Calibri"/>
          <w:b/>
          <w:sz w:val="22"/>
          <w:szCs w:val="22"/>
        </w:rPr>
        <w:t>Výše uvedená garance ve formě vkladu na účet bude zhotovitelem zaslána na účet</w:t>
      </w:r>
      <w:r w:rsidR="00E0653B" w:rsidRPr="006D04C4">
        <w:rPr>
          <w:rFonts w:ascii="Calibri" w:hAnsi="Calibri" w:cs="Calibri"/>
          <w:b/>
          <w:sz w:val="22"/>
          <w:szCs w:val="22"/>
        </w:rPr>
        <w:t xml:space="preserve"> objednatele </w:t>
      </w:r>
      <w:r w:rsidR="00DD778E" w:rsidRPr="006D04C4">
        <w:rPr>
          <w:rFonts w:ascii="Calibri" w:hAnsi="Calibri" w:cs="Calibri"/>
          <w:b/>
          <w:sz w:val="22"/>
          <w:szCs w:val="22"/>
        </w:rPr>
        <w:t xml:space="preserve"> do 45 dnů </w:t>
      </w:r>
      <w:r w:rsidR="00E0653B" w:rsidRPr="006D04C4">
        <w:rPr>
          <w:rFonts w:ascii="Calibri" w:hAnsi="Calibri" w:cs="Calibri"/>
          <w:b/>
          <w:sz w:val="22"/>
          <w:szCs w:val="22"/>
        </w:rPr>
        <w:t>o</w:t>
      </w:r>
      <w:r w:rsidR="00DD778E" w:rsidRPr="006D04C4">
        <w:rPr>
          <w:rFonts w:ascii="Calibri" w:hAnsi="Calibri" w:cs="Calibri"/>
          <w:b/>
          <w:sz w:val="22"/>
          <w:szCs w:val="22"/>
        </w:rPr>
        <w:t xml:space="preserve">d předání a převzetí díla. V případě nedodržení této podmínky bude vůči zhotoviteli uplatněna smluvní pokuta ve výši 3 % z celkové ceny díla bez DPH </w:t>
      </w:r>
      <w:r w:rsidR="00E0653B" w:rsidRPr="006D04C4">
        <w:rPr>
          <w:rFonts w:ascii="Calibri" w:hAnsi="Calibri" w:cs="Calibri"/>
          <w:b/>
          <w:sz w:val="22"/>
          <w:szCs w:val="22"/>
        </w:rPr>
        <w:t>se splatností</w:t>
      </w:r>
      <w:r w:rsidR="00DD778E" w:rsidRPr="006D04C4">
        <w:rPr>
          <w:rFonts w:ascii="Calibri" w:hAnsi="Calibri" w:cs="Calibri"/>
          <w:b/>
          <w:sz w:val="22"/>
          <w:szCs w:val="22"/>
        </w:rPr>
        <w:t xml:space="preserve"> do 15 dnů ode dne vzniku nároku na tuto smluvní pokutu s tím, že odpovědnost za vady v záruční době tímto zůstává nedotčena</w:t>
      </w:r>
      <w:r w:rsidR="00974AD0">
        <w:rPr>
          <w:rFonts w:ascii="Calibri" w:hAnsi="Calibri" w:cs="Calibri"/>
          <w:b/>
          <w:sz w:val="22"/>
          <w:szCs w:val="22"/>
        </w:rPr>
        <w:t>.</w:t>
      </w:r>
    </w:p>
    <w:p w14:paraId="06A0C6C8" w14:textId="77BCBA84" w:rsidR="008702C2" w:rsidRPr="000F73A4" w:rsidRDefault="008702C2" w:rsidP="00217606">
      <w:pPr>
        <w:jc w:val="both"/>
        <w:rPr>
          <w:rFonts w:ascii="Calibri" w:hAnsi="Calibri" w:cs="Calibri"/>
          <w:sz w:val="22"/>
          <w:szCs w:val="22"/>
        </w:rPr>
      </w:pPr>
    </w:p>
    <w:p w14:paraId="60F6A30C" w14:textId="0A74F13E" w:rsidR="008702C2" w:rsidRPr="000F73A4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 xml:space="preserve">Objednatel může vůči zhotoviteli uplatnit smluvní pokutu při nezahájení prací do 14 dnů </w:t>
      </w:r>
      <w:r w:rsidR="00136C58" w:rsidRPr="000F73A4">
        <w:rPr>
          <w:rFonts w:ascii="Calibri" w:hAnsi="Calibri" w:cs="Calibri"/>
          <w:sz w:val="22"/>
          <w:szCs w:val="22"/>
        </w:rPr>
        <w:t>od předání</w:t>
      </w:r>
      <w:r w:rsidRPr="000F73A4">
        <w:rPr>
          <w:rFonts w:ascii="Calibri" w:hAnsi="Calibri" w:cs="Calibri"/>
          <w:sz w:val="22"/>
          <w:szCs w:val="22"/>
        </w:rPr>
        <w:t xml:space="preserve"> a převzetí staveniště ve výši </w:t>
      </w:r>
      <w:r w:rsidR="00537348" w:rsidRPr="000F73A4">
        <w:rPr>
          <w:rFonts w:ascii="Calibri" w:hAnsi="Calibri" w:cs="Calibri"/>
          <w:sz w:val="22"/>
          <w:szCs w:val="22"/>
        </w:rPr>
        <w:t>15.000,-</w:t>
      </w:r>
      <w:r w:rsidRPr="000F73A4">
        <w:rPr>
          <w:rFonts w:ascii="Calibri" w:hAnsi="Calibri" w:cs="Calibri"/>
          <w:sz w:val="22"/>
          <w:szCs w:val="22"/>
        </w:rPr>
        <w:t xml:space="preserve"> </w:t>
      </w:r>
      <w:r w:rsidR="006D06DB" w:rsidRPr="000F73A4">
        <w:rPr>
          <w:rFonts w:ascii="Calibri" w:hAnsi="Calibri" w:cs="Calibri"/>
          <w:sz w:val="22"/>
          <w:szCs w:val="22"/>
        </w:rPr>
        <w:t xml:space="preserve">Kč </w:t>
      </w:r>
      <w:r w:rsidRPr="000F73A4">
        <w:rPr>
          <w:rFonts w:ascii="Calibri" w:hAnsi="Calibri" w:cs="Calibri"/>
          <w:sz w:val="22"/>
          <w:szCs w:val="22"/>
        </w:rPr>
        <w:t xml:space="preserve">za každý </w:t>
      </w:r>
      <w:r w:rsidR="0032228D" w:rsidRPr="000F73A4">
        <w:rPr>
          <w:rFonts w:ascii="Calibri" w:hAnsi="Calibri" w:cs="Calibri"/>
          <w:sz w:val="22"/>
          <w:szCs w:val="22"/>
        </w:rPr>
        <w:t xml:space="preserve">i </w:t>
      </w:r>
      <w:r w:rsidR="00B01039" w:rsidRPr="000F73A4">
        <w:rPr>
          <w:rFonts w:ascii="Calibri" w:hAnsi="Calibri" w:cs="Calibri"/>
          <w:sz w:val="22"/>
          <w:szCs w:val="22"/>
        </w:rPr>
        <w:t xml:space="preserve">započatý </w:t>
      </w:r>
      <w:r w:rsidRPr="000F73A4">
        <w:rPr>
          <w:rFonts w:ascii="Calibri" w:hAnsi="Calibri" w:cs="Calibri"/>
          <w:sz w:val="22"/>
          <w:szCs w:val="22"/>
        </w:rPr>
        <w:t>den prodlení.</w:t>
      </w:r>
    </w:p>
    <w:p w14:paraId="70D9ECA2" w14:textId="77777777" w:rsidR="008702C2" w:rsidRPr="000F73A4" w:rsidRDefault="008702C2" w:rsidP="00BE1B47">
      <w:pPr>
        <w:ind w:left="567"/>
        <w:jc w:val="both"/>
        <w:rPr>
          <w:rFonts w:ascii="Calibri" w:hAnsi="Calibri" w:cs="Calibri"/>
          <w:sz w:val="22"/>
          <w:szCs w:val="22"/>
        </w:rPr>
      </w:pPr>
    </w:p>
    <w:p w14:paraId="7357E48E" w14:textId="01571215" w:rsidR="008702C2" w:rsidRPr="000F73A4" w:rsidRDefault="008702C2" w:rsidP="00BE1B47">
      <w:pPr>
        <w:numPr>
          <w:ilvl w:val="1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F73A4">
        <w:rPr>
          <w:rFonts w:ascii="Calibri" w:hAnsi="Calibri" w:cs="Calibri"/>
          <w:sz w:val="22"/>
          <w:szCs w:val="22"/>
        </w:rPr>
        <w:t>Objednatel může vůči zhotovite</w:t>
      </w:r>
      <w:r w:rsidR="008D5D8C" w:rsidRPr="000F73A4">
        <w:rPr>
          <w:rFonts w:ascii="Calibri" w:hAnsi="Calibri" w:cs="Calibri"/>
          <w:sz w:val="22"/>
          <w:szCs w:val="22"/>
        </w:rPr>
        <w:t>li uplatnit smluvní pokutu, při</w:t>
      </w:r>
      <w:r w:rsidR="00B01039" w:rsidRPr="000F73A4">
        <w:rPr>
          <w:rFonts w:ascii="Calibri" w:hAnsi="Calibri" w:cs="Calibri"/>
          <w:sz w:val="22"/>
          <w:szCs w:val="22"/>
        </w:rPr>
        <w:t xml:space="preserve"> </w:t>
      </w:r>
      <w:r w:rsidRPr="000F73A4">
        <w:rPr>
          <w:rFonts w:ascii="Calibri" w:hAnsi="Calibri" w:cs="Calibri"/>
          <w:sz w:val="22"/>
          <w:szCs w:val="22"/>
        </w:rPr>
        <w:t>přerušení prací v průběhu výstavby, delší</w:t>
      </w:r>
      <w:r w:rsidR="002540B9" w:rsidRPr="000F73A4">
        <w:rPr>
          <w:rFonts w:ascii="Calibri" w:hAnsi="Calibri" w:cs="Calibri"/>
          <w:sz w:val="22"/>
          <w:szCs w:val="22"/>
        </w:rPr>
        <w:t>m</w:t>
      </w:r>
      <w:r w:rsidRPr="000F73A4">
        <w:rPr>
          <w:rFonts w:ascii="Calibri" w:hAnsi="Calibri" w:cs="Calibri"/>
          <w:sz w:val="22"/>
          <w:szCs w:val="22"/>
        </w:rPr>
        <w:t xml:space="preserve"> než 14 dnů z důvodů na straně zhotovitele, ve výši </w:t>
      </w:r>
      <w:r w:rsidR="00565D24" w:rsidRPr="000F73A4">
        <w:rPr>
          <w:rFonts w:ascii="Calibri" w:hAnsi="Calibri" w:cs="Calibri"/>
          <w:sz w:val="22"/>
          <w:szCs w:val="22"/>
        </w:rPr>
        <w:t>1</w:t>
      </w:r>
      <w:r w:rsidR="00537348" w:rsidRPr="000F73A4">
        <w:rPr>
          <w:rFonts w:ascii="Calibri" w:hAnsi="Calibri" w:cs="Calibri"/>
          <w:sz w:val="22"/>
          <w:szCs w:val="22"/>
        </w:rPr>
        <w:t>5.000,-</w:t>
      </w:r>
      <w:r w:rsidR="006D06DB" w:rsidRPr="000F73A4">
        <w:rPr>
          <w:rFonts w:ascii="Calibri" w:hAnsi="Calibri" w:cs="Calibri"/>
          <w:sz w:val="22"/>
          <w:szCs w:val="22"/>
        </w:rPr>
        <w:t xml:space="preserve"> Kč</w:t>
      </w:r>
      <w:r w:rsidRPr="000F73A4">
        <w:rPr>
          <w:rFonts w:ascii="Calibri" w:hAnsi="Calibri" w:cs="Calibri"/>
          <w:sz w:val="22"/>
          <w:szCs w:val="22"/>
        </w:rPr>
        <w:t xml:space="preserve"> za každý </w:t>
      </w:r>
      <w:r w:rsidR="0032228D" w:rsidRPr="000F73A4">
        <w:rPr>
          <w:rFonts w:ascii="Calibri" w:hAnsi="Calibri" w:cs="Calibri"/>
          <w:sz w:val="22"/>
          <w:szCs w:val="22"/>
        </w:rPr>
        <w:t xml:space="preserve">i </w:t>
      </w:r>
      <w:r w:rsidRPr="000F73A4">
        <w:rPr>
          <w:rFonts w:ascii="Calibri" w:hAnsi="Calibri" w:cs="Calibri"/>
          <w:sz w:val="22"/>
          <w:szCs w:val="22"/>
        </w:rPr>
        <w:t xml:space="preserve">započatý den </w:t>
      </w:r>
      <w:r w:rsidR="00136C58" w:rsidRPr="000F73A4">
        <w:rPr>
          <w:rFonts w:ascii="Calibri" w:hAnsi="Calibri" w:cs="Calibri"/>
          <w:sz w:val="22"/>
          <w:szCs w:val="22"/>
        </w:rPr>
        <w:t>prodlení.</w:t>
      </w:r>
    </w:p>
    <w:p w14:paraId="0DE81666" w14:textId="77777777" w:rsidR="004554CE" w:rsidRPr="00D1396C" w:rsidRDefault="004554CE" w:rsidP="004554CE">
      <w:pPr>
        <w:pStyle w:val="Odstavecseseznamem"/>
        <w:rPr>
          <w:rFonts w:ascii="Calibri" w:hAnsi="Calibri" w:cs="Calibri"/>
          <w:sz w:val="22"/>
          <w:szCs w:val="22"/>
        </w:rPr>
      </w:pPr>
    </w:p>
    <w:p w14:paraId="1BAFEF72" w14:textId="77777777" w:rsidR="004554CE" w:rsidRPr="00D1396C" w:rsidRDefault="004554C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</w:p>
    <w:p w14:paraId="47819838" w14:textId="77777777" w:rsidR="00B375B4" w:rsidRPr="00D1396C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Článek VII.</w:t>
      </w:r>
    </w:p>
    <w:p w14:paraId="51B971D6" w14:textId="77777777" w:rsidR="00B375B4" w:rsidRPr="00D1396C" w:rsidRDefault="00B375B4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Záruka za jakost, odpovědnost za vady</w:t>
      </w:r>
    </w:p>
    <w:p w14:paraId="5251023F" w14:textId="77777777" w:rsidR="0073436F" w:rsidRPr="00D1396C" w:rsidRDefault="0073436F" w:rsidP="00B375B4">
      <w:pPr>
        <w:pStyle w:val="Zkladntext"/>
        <w:spacing w:line="240" w:lineRule="atLeast"/>
        <w:ind w:left="142" w:right="68"/>
        <w:rPr>
          <w:rFonts w:ascii="Calibri" w:hAnsi="Calibri"/>
          <w:b/>
          <w:sz w:val="22"/>
          <w:szCs w:val="22"/>
        </w:rPr>
      </w:pPr>
    </w:p>
    <w:p w14:paraId="08D00D1F" w14:textId="77777777" w:rsidR="00B375B4" w:rsidRPr="00D1396C" w:rsidRDefault="00B375B4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Zhotovitel dává záruku na bezvadný stav díla</w:t>
      </w:r>
      <w:r w:rsidR="009254DB" w:rsidRPr="00D1396C">
        <w:rPr>
          <w:rFonts w:ascii="Calibri" w:hAnsi="Calibri"/>
          <w:bCs/>
          <w:sz w:val="22"/>
          <w:szCs w:val="22"/>
        </w:rPr>
        <w:t xml:space="preserve"> po dobu</w:t>
      </w:r>
      <w:r w:rsidRPr="00D1396C">
        <w:rPr>
          <w:rFonts w:ascii="Calibri" w:hAnsi="Calibri"/>
          <w:bCs/>
          <w:sz w:val="22"/>
          <w:szCs w:val="22"/>
        </w:rPr>
        <w:t xml:space="preserve"> </w:t>
      </w:r>
      <w:r w:rsidR="008135CD" w:rsidRPr="00D1396C">
        <w:rPr>
          <w:rFonts w:ascii="Calibri" w:hAnsi="Calibri"/>
          <w:bCs/>
          <w:sz w:val="22"/>
          <w:szCs w:val="22"/>
        </w:rPr>
        <w:t>min. 6</w:t>
      </w:r>
      <w:r w:rsidR="00A21F37" w:rsidRPr="00D1396C">
        <w:rPr>
          <w:rFonts w:ascii="Calibri" w:hAnsi="Calibri"/>
          <w:bCs/>
          <w:sz w:val="22"/>
          <w:szCs w:val="22"/>
        </w:rPr>
        <w:t xml:space="preserve">0 </w:t>
      </w:r>
      <w:r w:rsidRPr="00D1396C">
        <w:rPr>
          <w:rFonts w:ascii="Calibri" w:hAnsi="Calibri"/>
          <w:bCs/>
          <w:sz w:val="22"/>
          <w:szCs w:val="22"/>
        </w:rPr>
        <w:t>měsíců</w:t>
      </w:r>
      <w:r w:rsidR="009254DB" w:rsidRPr="00D1396C">
        <w:rPr>
          <w:rFonts w:ascii="Calibri" w:hAnsi="Calibri"/>
          <w:sz w:val="22"/>
          <w:szCs w:val="22"/>
        </w:rPr>
        <w:t xml:space="preserve">. Záruční doba počíná běžet dnem </w:t>
      </w:r>
      <w:r w:rsidRPr="00D1396C">
        <w:rPr>
          <w:rFonts w:ascii="Calibri" w:hAnsi="Calibri"/>
          <w:bCs/>
          <w:sz w:val="22"/>
          <w:szCs w:val="22"/>
        </w:rPr>
        <w:t xml:space="preserve">protokolárního předání </w:t>
      </w:r>
      <w:r w:rsidR="009254DB" w:rsidRPr="00D1396C">
        <w:rPr>
          <w:rFonts w:ascii="Calibri" w:hAnsi="Calibri"/>
          <w:bCs/>
          <w:sz w:val="22"/>
          <w:szCs w:val="22"/>
        </w:rPr>
        <w:t>a převzetí díla</w:t>
      </w:r>
      <w:r w:rsidR="003D58FC" w:rsidRPr="00D1396C">
        <w:rPr>
          <w:rFonts w:ascii="Calibri" w:hAnsi="Calibri"/>
          <w:bCs/>
          <w:sz w:val="22"/>
          <w:szCs w:val="22"/>
        </w:rPr>
        <w:t xml:space="preserve"> objednatelem</w:t>
      </w:r>
      <w:r w:rsidR="0032228D" w:rsidRPr="00D1396C">
        <w:rPr>
          <w:rFonts w:ascii="Calibri" w:hAnsi="Calibri"/>
          <w:bCs/>
          <w:sz w:val="22"/>
          <w:szCs w:val="22"/>
        </w:rPr>
        <w:t xml:space="preserve"> bez vad a nedodělků</w:t>
      </w:r>
      <w:r w:rsidRPr="00D1396C">
        <w:rPr>
          <w:rFonts w:ascii="Calibri" w:hAnsi="Calibri"/>
          <w:bCs/>
          <w:sz w:val="22"/>
          <w:szCs w:val="22"/>
        </w:rPr>
        <w:t>.</w:t>
      </w:r>
      <w:r w:rsidR="00FA709F" w:rsidRPr="00D1396C">
        <w:rPr>
          <w:rFonts w:ascii="Calibri" w:hAnsi="Calibri"/>
          <w:bCs/>
          <w:sz w:val="22"/>
          <w:szCs w:val="22"/>
        </w:rPr>
        <w:t xml:space="preserve"> </w:t>
      </w:r>
    </w:p>
    <w:p w14:paraId="309416C2" w14:textId="77777777" w:rsidR="00A37F68" w:rsidRPr="00D1396C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3C39E8AB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-2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se zavazuje k tomu, že odstraňování závad reklamovaných objednatelem v záruční </w:t>
      </w:r>
      <w:r w:rsidR="0032228D" w:rsidRPr="00D1396C">
        <w:rPr>
          <w:rFonts w:ascii="Calibri" w:hAnsi="Calibri"/>
          <w:bCs/>
          <w:sz w:val="22"/>
          <w:szCs w:val="22"/>
        </w:rPr>
        <w:t>době</w:t>
      </w:r>
      <w:r w:rsidRPr="00D1396C">
        <w:rPr>
          <w:rFonts w:ascii="Calibri" w:hAnsi="Calibri"/>
          <w:bCs/>
          <w:sz w:val="22"/>
          <w:szCs w:val="22"/>
        </w:rPr>
        <w:t xml:space="preserve"> bude zahájeno </w:t>
      </w:r>
      <w:r w:rsidR="003D58FC" w:rsidRPr="00D1396C">
        <w:rPr>
          <w:rFonts w:ascii="Calibri" w:hAnsi="Calibri"/>
          <w:bCs/>
          <w:sz w:val="22"/>
          <w:szCs w:val="22"/>
        </w:rPr>
        <w:t xml:space="preserve">nejpozději </w:t>
      </w:r>
      <w:r w:rsidR="006B5CF0" w:rsidRPr="00D1396C">
        <w:rPr>
          <w:rFonts w:ascii="Calibri" w:hAnsi="Calibri"/>
          <w:bCs/>
          <w:sz w:val="22"/>
          <w:szCs w:val="22"/>
        </w:rPr>
        <w:t>do 3 pracovních</w:t>
      </w:r>
      <w:r w:rsidRPr="00D1396C">
        <w:rPr>
          <w:rFonts w:ascii="Calibri" w:hAnsi="Calibri"/>
          <w:bCs/>
          <w:sz w:val="22"/>
          <w:szCs w:val="22"/>
        </w:rPr>
        <w:t xml:space="preserve"> dnů, a to způsobem a v rozsahu dle dané závady tak, aby </w:t>
      </w:r>
      <w:r w:rsidRPr="00D1396C">
        <w:rPr>
          <w:rFonts w:ascii="Calibri" w:hAnsi="Calibri"/>
          <w:bCs/>
          <w:sz w:val="22"/>
          <w:szCs w:val="22"/>
        </w:rPr>
        <w:lastRenderedPageBreak/>
        <w:t>odstranění závad bylo provedeno nejpozději do 2 týdnů od reklamace závady</w:t>
      </w:r>
      <w:r w:rsidR="009254DB" w:rsidRPr="00D1396C">
        <w:rPr>
          <w:rFonts w:ascii="Calibri" w:hAnsi="Calibri"/>
          <w:bCs/>
          <w:sz w:val="22"/>
          <w:szCs w:val="22"/>
        </w:rPr>
        <w:t xml:space="preserve">, nebude-li smluvními stranami </w:t>
      </w:r>
      <w:r w:rsidR="00160AE0" w:rsidRPr="00D1396C">
        <w:rPr>
          <w:rFonts w:ascii="Calibri" w:hAnsi="Calibri"/>
          <w:bCs/>
          <w:sz w:val="22"/>
          <w:szCs w:val="22"/>
        </w:rPr>
        <w:t xml:space="preserve">písemně </w:t>
      </w:r>
      <w:r w:rsidR="009254DB" w:rsidRPr="00D1396C">
        <w:rPr>
          <w:rFonts w:ascii="Calibri" w:hAnsi="Calibri"/>
          <w:bCs/>
          <w:sz w:val="22"/>
          <w:szCs w:val="22"/>
        </w:rPr>
        <w:t>dohodnut jiný termín k odstranění vady</w:t>
      </w:r>
      <w:r w:rsidRPr="00D1396C">
        <w:rPr>
          <w:rFonts w:ascii="Calibri" w:hAnsi="Calibri"/>
          <w:bCs/>
          <w:sz w:val="22"/>
          <w:szCs w:val="22"/>
        </w:rPr>
        <w:t>. V případě nedodržení těchto prováděcích termínů je objednatel dále oprávněn nedostatky nechat odstranit třetí osobou na náklady zhotovitele bez předchozího upozornění na tuto skutečnost. V případě havárie se zhotovitel zavazuje nastoupit na odstranění vady do 24 hodin od přijetí oprávněné reklamace objednatele.</w:t>
      </w:r>
      <w:r w:rsidR="00A37F68" w:rsidRPr="00D1396C">
        <w:rPr>
          <w:rFonts w:ascii="Calibri" w:hAnsi="Calibri"/>
          <w:bCs/>
          <w:sz w:val="22"/>
          <w:szCs w:val="22"/>
        </w:rPr>
        <w:t xml:space="preserve"> </w:t>
      </w:r>
      <w:r w:rsidRPr="00D1396C">
        <w:rPr>
          <w:rFonts w:ascii="Calibri" w:hAnsi="Calibri"/>
          <w:bCs/>
          <w:sz w:val="22"/>
          <w:szCs w:val="22"/>
        </w:rPr>
        <w:t xml:space="preserve">Pokud nelze z technologických důvodů vady odstranit v dohodnuté lhůtě, dohodnou strany nový termín odstranění vady. I přes odstranění vady jiným </w:t>
      </w:r>
      <w:r w:rsidR="00D95B8D" w:rsidRPr="00D1396C">
        <w:rPr>
          <w:rFonts w:ascii="Calibri" w:hAnsi="Calibri"/>
          <w:bCs/>
          <w:sz w:val="22"/>
          <w:szCs w:val="22"/>
        </w:rPr>
        <w:t xml:space="preserve">zhotovitelem </w:t>
      </w:r>
      <w:r w:rsidRPr="00D1396C">
        <w:rPr>
          <w:rFonts w:ascii="Calibri" w:hAnsi="Calibri"/>
          <w:bCs/>
          <w:sz w:val="22"/>
          <w:szCs w:val="22"/>
        </w:rPr>
        <w:t xml:space="preserve">není dotčena sjednaná záruka za jakost. </w:t>
      </w:r>
    </w:p>
    <w:p w14:paraId="149FB9F2" w14:textId="77777777" w:rsidR="00B509C8" w:rsidRPr="00D1396C" w:rsidRDefault="00B509C8" w:rsidP="00B375B4">
      <w:pPr>
        <w:pStyle w:val="Zkladntext"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4EAD39E0" w14:textId="77777777" w:rsidR="00E15990" w:rsidRPr="00D1396C" w:rsidRDefault="00E15990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Pokud objednatel neumožní zhotoviteli ve sjednané době přístup k odstranění reklamovaných vad, je povinen zhotoviteli zaplatit náklady (zejména dopravné) a smluvní strany jsou povinny sjednat novou lhůtu pro jejich odstranění. V případě opakovaného neumožnění přístupu zhotovitele k odstranění vad z viny objednatele, povinnost zhotovitele odstranit vady zaniká a rovněž zaniká právo objednatele z těchto vad díla.</w:t>
      </w:r>
    </w:p>
    <w:p w14:paraId="669232B8" w14:textId="77777777" w:rsidR="003D58FC" w:rsidRPr="00D1396C" w:rsidRDefault="003D58FC" w:rsidP="000B52C8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11B0AFB6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odpovídá za kvalitu, funkčnost a úplnost zhotoveného díla </w:t>
      </w:r>
      <w:r w:rsidR="008135CD" w:rsidRPr="00D1396C">
        <w:rPr>
          <w:rFonts w:ascii="Calibri" w:hAnsi="Calibri"/>
          <w:bCs/>
          <w:sz w:val="22"/>
          <w:szCs w:val="22"/>
        </w:rPr>
        <w:t>dle</w:t>
      </w:r>
      <w:r w:rsidRPr="00D1396C">
        <w:rPr>
          <w:rFonts w:ascii="Calibri" w:hAnsi="Calibri"/>
          <w:bCs/>
          <w:sz w:val="22"/>
          <w:szCs w:val="22"/>
        </w:rPr>
        <w:t xml:space="preserve"> čl.</w:t>
      </w:r>
      <w:r w:rsidR="00E22365" w:rsidRPr="00D1396C">
        <w:rPr>
          <w:rFonts w:ascii="Calibri" w:hAnsi="Calibri"/>
          <w:bCs/>
          <w:sz w:val="22"/>
          <w:szCs w:val="22"/>
        </w:rPr>
        <w:t xml:space="preserve"> II. odst. </w:t>
      </w:r>
      <w:r w:rsidR="008135CD" w:rsidRPr="00D1396C">
        <w:rPr>
          <w:rFonts w:ascii="Calibri" w:hAnsi="Calibri"/>
          <w:bCs/>
          <w:sz w:val="22"/>
          <w:szCs w:val="22"/>
        </w:rPr>
        <w:t>2</w:t>
      </w:r>
      <w:r w:rsidRPr="00D1396C">
        <w:rPr>
          <w:rFonts w:ascii="Calibri" w:hAnsi="Calibri"/>
          <w:bCs/>
          <w:sz w:val="22"/>
          <w:szCs w:val="22"/>
        </w:rPr>
        <w:t>.</w:t>
      </w:r>
      <w:r w:rsidR="008135CD" w:rsidRPr="00D1396C">
        <w:rPr>
          <w:rFonts w:ascii="Calibri" w:hAnsi="Calibri"/>
          <w:bCs/>
          <w:sz w:val="22"/>
          <w:szCs w:val="22"/>
        </w:rPr>
        <w:t>1</w:t>
      </w:r>
      <w:r w:rsidRPr="00D1396C">
        <w:rPr>
          <w:rFonts w:ascii="Calibri" w:hAnsi="Calibri"/>
          <w:bCs/>
          <w:sz w:val="22"/>
          <w:szCs w:val="22"/>
        </w:rPr>
        <w:t xml:space="preserve"> této smlouvy a zaručuje se, že dílo provede v souladu s podmínkami této smlouvy a v parametrech určených projektovou dokumentací stavby a jejím popisem, v</w:t>
      </w:r>
      <w:r w:rsidR="00565D24" w:rsidRPr="00D1396C">
        <w:rPr>
          <w:rFonts w:ascii="Calibri" w:hAnsi="Calibri"/>
          <w:bCs/>
          <w:sz w:val="22"/>
          <w:szCs w:val="22"/>
        </w:rPr>
        <w:t xml:space="preserve"> jakosti, která bude odpovídat </w:t>
      </w:r>
      <w:r w:rsidRPr="00D1396C">
        <w:rPr>
          <w:rFonts w:ascii="Calibri" w:hAnsi="Calibri"/>
          <w:bCs/>
          <w:sz w:val="22"/>
          <w:szCs w:val="22"/>
        </w:rPr>
        <w:t xml:space="preserve">obecně závazným předpisům ČSN platným v ČR v době realizace, standardům a jiným předpisům a směrnicím výrobců a dodavatelů materiálů a technických zařízení platným v ČR v době jeho realizace. </w:t>
      </w:r>
    </w:p>
    <w:p w14:paraId="42519E0D" w14:textId="77777777" w:rsidR="00A37F68" w:rsidRPr="00D1396C" w:rsidRDefault="00A37F68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502936C2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Záruční doba začíná plynout ode dne protokolárního předání a převzetí díla </w:t>
      </w:r>
      <w:r w:rsidR="00BE1F9C" w:rsidRPr="00D1396C">
        <w:rPr>
          <w:rFonts w:ascii="Calibri" w:hAnsi="Calibri"/>
          <w:bCs/>
          <w:sz w:val="22"/>
          <w:szCs w:val="22"/>
        </w:rPr>
        <w:t xml:space="preserve">bez vad a nedodělků </w:t>
      </w:r>
      <w:r w:rsidRPr="00D1396C">
        <w:rPr>
          <w:rFonts w:ascii="Calibri" w:hAnsi="Calibri"/>
          <w:bCs/>
          <w:sz w:val="22"/>
          <w:szCs w:val="22"/>
        </w:rPr>
        <w:t>a je platná za předpokladu dodržení všech stanovených pravidel pro údržbu a obsluhu objednatelem. Každá prokázaná závada zaviněná zhotovitelem, která se projeví během záruční doby</w:t>
      </w:r>
      <w:r w:rsidR="008135CD" w:rsidRPr="00D1396C">
        <w:rPr>
          <w:rFonts w:ascii="Calibri" w:hAnsi="Calibri"/>
          <w:bCs/>
          <w:sz w:val="22"/>
          <w:szCs w:val="22"/>
        </w:rPr>
        <w:t>,</w:t>
      </w:r>
      <w:r w:rsidRPr="00D1396C">
        <w:rPr>
          <w:rFonts w:ascii="Calibri" w:hAnsi="Calibri"/>
          <w:bCs/>
          <w:sz w:val="22"/>
          <w:szCs w:val="22"/>
        </w:rPr>
        <w:t xml:space="preserve"> bude odstraněna </w:t>
      </w:r>
      <w:r w:rsidR="008135CD" w:rsidRPr="00D1396C">
        <w:rPr>
          <w:rFonts w:ascii="Calibri" w:hAnsi="Calibri"/>
          <w:bCs/>
          <w:sz w:val="22"/>
          <w:szCs w:val="22"/>
        </w:rPr>
        <w:t>zhotovitelem zcela</w:t>
      </w:r>
      <w:r w:rsidRPr="00D1396C">
        <w:rPr>
          <w:rFonts w:ascii="Calibri" w:hAnsi="Calibri"/>
          <w:bCs/>
          <w:sz w:val="22"/>
          <w:szCs w:val="22"/>
        </w:rPr>
        <w:t xml:space="preserve"> na jeho náklady. Záruka za jakost se prodlužuje o dobu, po kterou bude trvat odstraňování vad zhotovitelem.</w:t>
      </w:r>
    </w:p>
    <w:p w14:paraId="582688BE" w14:textId="77777777" w:rsidR="00A37F68" w:rsidRPr="00D1396C" w:rsidRDefault="00A37F68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5958B9D0" w14:textId="77777777" w:rsidR="00B509C8" w:rsidRPr="00D1396C" w:rsidRDefault="008135CD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Zhotovitel </w:t>
      </w:r>
      <w:r w:rsidR="00B509C8" w:rsidRPr="00D1396C">
        <w:rPr>
          <w:rFonts w:ascii="Calibri" w:hAnsi="Calibri"/>
          <w:bCs/>
          <w:sz w:val="22"/>
          <w:szCs w:val="22"/>
        </w:rPr>
        <w:t xml:space="preserve">odpovídá za případné vady a nedodělky, které má stavební dílo v čase předání objednateli. Jejich odstranění provede zhotovitel na své náklady, v termínech vzájemně dohodnutých v zápise z předání a převzetí díla. </w:t>
      </w:r>
    </w:p>
    <w:p w14:paraId="3BDD43C5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327DA2ED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Dílo má vady, jestliže provedení díla neodpovídá požadavkům uvedeným ve smlouvě, příslušným právním předpisům, normám nebo jiné dokumentaci vztahující se k provedení díla, popřípadě pokud neumožní užívání, k němuž bylo určeno a zhotoveno.</w:t>
      </w:r>
    </w:p>
    <w:p w14:paraId="18E02715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6A4800F5" w14:textId="77777777" w:rsidR="007A0C7E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Ze záruční povinnosti jsou vyloučeny závady způsobené nesprávným provozováním díla, </w:t>
      </w:r>
      <w:r w:rsidR="008135CD" w:rsidRPr="00D1396C">
        <w:rPr>
          <w:rFonts w:ascii="Calibri" w:hAnsi="Calibri"/>
          <w:bCs/>
          <w:sz w:val="22"/>
          <w:szCs w:val="22"/>
        </w:rPr>
        <w:t>jeho poškození</w:t>
      </w:r>
      <w:r w:rsidRPr="00D1396C">
        <w:rPr>
          <w:rFonts w:ascii="Calibri" w:hAnsi="Calibri"/>
          <w:bCs/>
          <w:sz w:val="22"/>
          <w:szCs w:val="22"/>
        </w:rPr>
        <w:t xml:space="preserve"> živelnou událostí.</w:t>
      </w:r>
    </w:p>
    <w:p w14:paraId="675996E9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72FF55AA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Povinnosti a práva ze záruky za jakost upravuje plně </w:t>
      </w:r>
      <w:r w:rsidR="00D95B8D" w:rsidRPr="00D1396C">
        <w:rPr>
          <w:rFonts w:ascii="Calibri" w:hAnsi="Calibri"/>
          <w:bCs/>
          <w:sz w:val="22"/>
          <w:szCs w:val="22"/>
        </w:rPr>
        <w:t>občanský zákoník</w:t>
      </w:r>
      <w:r w:rsidRPr="00D1396C">
        <w:rPr>
          <w:rFonts w:ascii="Calibri" w:hAnsi="Calibri"/>
          <w:bCs/>
          <w:sz w:val="22"/>
          <w:szCs w:val="22"/>
        </w:rPr>
        <w:t>.</w:t>
      </w:r>
    </w:p>
    <w:p w14:paraId="48863F9C" w14:textId="77777777" w:rsidR="008135CD" w:rsidRPr="00D1396C" w:rsidRDefault="008135CD" w:rsidP="008135CD">
      <w:pPr>
        <w:pStyle w:val="Zkladntext"/>
        <w:suppressAutoHyphens/>
        <w:spacing w:line="240" w:lineRule="atLeast"/>
        <w:ind w:right="68"/>
        <w:rPr>
          <w:rFonts w:ascii="Calibri" w:hAnsi="Calibri"/>
          <w:bCs/>
          <w:sz w:val="22"/>
          <w:szCs w:val="22"/>
        </w:rPr>
      </w:pPr>
    </w:p>
    <w:p w14:paraId="61433064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>Jestliže se v záruční době vyskytnou vady, je objednatel povinen každé zjištění vady u zhotovitele písemně reklamovat, a to bezodkladně po jejím zjištění.</w:t>
      </w:r>
    </w:p>
    <w:p w14:paraId="69A45BAB" w14:textId="77777777" w:rsidR="007A0C7E" w:rsidRPr="00D1396C" w:rsidRDefault="007A0C7E" w:rsidP="008135CD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</w:p>
    <w:p w14:paraId="615DAC2D" w14:textId="77777777" w:rsidR="00B509C8" w:rsidRPr="00D1396C" w:rsidRDefault="00B509C8" w:rsidP="0092244F">
      <w:pPr>
        <w:pStyle w:val="Zkladntext"/>
        <w:numPr>
          <w:ilvl w:val="1"/>
          <w:numId w:val="7"/>
        </w:numPr>
        <w:tabs>
          <w:tab w:val="clear" w:pos="360"/>
        </w:tabs>
        <w:suppressAutoHyphens/>
        <w:spacing w:line="240" w:lineRule="atLeast"/>
        <w:ind w:left="567" w:right="68" w:hanging="567"/>
        <w:rPr>
          <w:rFonts w:ascii="Calibri" w:hAnsi="Calibri"/>
          <w:bCs/>
          <w:sz w:val="22"/>
          <w:szCs w:val="22"/>
        </w:rPr>
      </w:pPr>
      <w:r w:rsidRPr="00D1396C">
        <w:rPr>
          <w:rFonts w:ascii="Calibri" w:hAnsi="Calibri"/>
          <w:bCs/>
          <w:sz w:val="22"/>
          <w:szCs w:val="22"/>
        </w:rPr>
        <w:t xml:space="preserve">Pro řádné a včasné odstranění případných vad je objednatel povinen umožnit pracovníkům zhotovitele přístup </w:t>
      </w:r>
      <w:r w:rsidR="008135CD" w:rsidRPr="00D1396C">
        <w:rPr>
          <w:rFonts w:ascii="Calibri" w:hAnsi="Calibri"/>
          <w:bCs/>
          <w:sz w:val="22"/>
          <w:szCs w:val="22"/>
        </w:rPr>
        <w:t>k</w:t>
      </w:r>
      <w:r w:rsidRPr="00D1396C">
        <w:rPr>
          <w:rFonts w:ascii="Calibri" w:hAnsi="Calibri"/>
          <w:bCs/>
          <w:sz w:val="22"/>
          <w:szCs w:val="22"/>
        </w:rPr>
        <w:t xml:space="preserve"> předané</w:t>
      </w:r>
      <w:r w:rsidR="008135CD" w:rsidRPr="00D1396C">
        <w:rPr>
          <w:rFonts w:ascii="Calibri" w:hAnsi="Calibri"/>
          <w:bCs/>
          <w:sz w:val="22"/>
          <w:szCs w:val="22"/>
        </w:rPr>
        <w:t>mu</w:t>
      </w:r>
      <w:r w:rsidRPr="00D1396C">
        <w:rPr>
          <w:rFonts w:ascii="Calibri" w:hAnsi="Calibri"/>
          <w:bCs/>
          <w:sz w:val="22"/>
          <w:szCs w:val="22"/>
        </w:rPr>
        <w:t xml:space="preserve"> díl</w:t>
      </w:r>
      <w:r w:rsidR="008135CD" w:rsidRPr="00D1396C">
        <w:rPr>
          <w:rFonts w:ascii="Calibri" w:hAnsi="Calibri"/>
          <w:bCs/>
          <w:sz w:val="22"/>
          <w:szCs w:val="22"/>
        </w:rPr>
        <w:t>u</w:t>
      </w:r>
      <w:r w:rsidRPr="00D1396C">
        <w:rPr>
          <w:rFonts w:ascii="Calibri" w:hAnsi="Calibri"/>
          <w:bCs/>
          <w:sz w:val="22"/>
          <w:szCs w:val="22"/>
        </w:rPr>
        <w:t>. Pověřený zástupce objednatele po ukončení prací písemně potvrdí odstranění vad.</w:t>
      </w:r>
    </w:p>
    <w:p w14:paraId="61A31A41" w14:textId="77777777" w:rsidR="007A0C7E" w:rsidRPr="00D1396C" w:rsidRDefault="007A0C7E" w:rsidP="008135CD">
      <w:pPr>
        <w:pStyle w:val="Odstavecseseznamem"/>
        <w:ind w:left="567" w:hanging="567"/>
        <w:rPr>
          <w:rFonts w:ascii="Calibri" w:hAnsi="Calibri"/>
          <w:bCs/>
          <w:sz w:val="22"/>
          <w:szCs w:val="22"/>
        </w:rPr>
      </w:pPr>
    </w:p>
    <w:p w14:paraId="14D780F7" w14:textId="47C4840D" w:rsidR="004554CE" w:rsidRPr="00D1396C" w:rsidRDefault="004554CE" w:rsidP="00217606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2A7B3EC7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VI</w:t>
      </w:r>
      <w:r w:rsidR="0068349F" w:rsidRPr="00D1396C">
        <w:rPr>
          <w:rFonts w:ascii="Calibri" w:hAnsi="Calibri"/>
          <w:b/>
          <w:sz w:val="22"/>
          <w:szCs w:val="22"/>
          <w:u w:val="single"/>
        </w:rPr>
        <w:t>II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.</w:t>
      </w:r>
    </w:p>
    <w:p w14:paraId="552410DD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 xml:space="preserve">Vlastnická práva a </w:t>
      </w:r>
      <w:proofErr w:type="spellStart"/>
      <w:r w:rsidRPr="00D1396C">
        <w:rPr>
          <w:rFonts w:ascii="Calibri" w:hAnsi="Calibri"/>
          <w:b/>
          <w:sz w:val="22"/>
          <w:szCs w:val="22"/>
        </w:rPr>
        <w:t>nositelství</w:t>
      </w:r>
      <w:proofErr w:type="spellEnd"/>
      <w:r w:rsidRPr="00D1396C">
        <w:rPr>
          <w:rFonts w:ascii="Calibri" w:hAnsi="Calibri"/>
          <w:b/>
          <w:sz w:val="22"/>
          <w:szCs w:val="22"/>
        </w:rPr>
        <w:t xml:space="preserve"> nebezpečí vzniku škod</w:t>
      </w:r>
    </w:p>
    <w:p w14:paraId="63A7CD71" w14:textId="77777777" w:rsidR="007A0C7E" w:rsidRPr="00D1396C" w:rsidRDefault="007A0C7E" w:rsidP="007A0C7E">
      <w:pPr>
        <w:rPr>
          <w:rFonts w:ascii="Calibri" w:hAnsi="Calibri" w:cs="Calibri"/>
          <w:sz w:val="22"/>
          <w:szCs w:val="22"/>
        </w:rPr>
      </w:pPr>
    </w:p>
    <w:p w14:paraId="37815C1E" w14:textId="5006ED90" w:rsidR="001C6ABE" w:rsidRPr="00D1396C" w:rsidRDefault="0023674A" w:rsidP="008D7CE8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vlastnictví objednatele přechází </w:t>
      </w:r>
      <w:r w:rsidRPr="00D1396C">
        <w:rPr>
          <w:rFonts w:ascii="Calibri" w:hAnsi="Calibri"/>
          <w:sz w:val="22"/>
          <w:szCs w:val="22"/>
        </w:rPr>
        <w:t xml:space="preserve">jakákoliv část a/nebo součást díla </w:t>
      </w:r>
      <w:r>
        <w:rPr>
          <w:rFonts w:ascii="Calibri" w:hAnsi="Calibri"/>
          <w:sz w:val="22"/>
          <w:szCs w:val="22"/>
        </w:rPr>
        <w:t xml:space="preserve">okamžikem jejího </w:t>
      </w:r>
      <w:r w:rsidRPr="00D1396C">
        <w:rPr>
          <w:rFonts w:ascii="Calibri" w:hAnsi="Calibri"/>
          <w:sz w:val="22"/>
          <w:szCs w:val="22"/>
        </w:rPr>
        <w:t>zhotoven</w:t>
      </w:r>
      <w:r>
        <w:rPr>
          <w:rFonts w:ascii="Calibri" w:hAnsi="Calibri"/>
          <w:sz w:val="22"/>
          <w:szCs w:val="22"/>
        </w:rPr>
        <w:t>í</w:t>
      </w:r>
      <w:r w:rsidRPr="00D139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(zpracování). </w:t>
      </w:r>
      <w:r w:rsidR="00B71A7A" w:rsidRPr="00D1396C">
        <w:rPr>
          <w:rFonts w:ascii="Calibri" w:hAnsi="Calibri"/>
          <w:sz w:val="22"/>
          <w:szCs w:val="22"/>
        </w:rPr>
        <w:t xml:space="preserve">Nebezpečí škody na zhotovované věci však do doby úplného předání díla ponese </w:t>
      </w:r>
      <w:r w:rsidR="00B71A7A" w:rsidRPr="00D1396C">
        <w:rPr>
          <w:rFonts w:ascii="Calibri" w:hAnsi="Calibri"/>
          <w:sz w:val="22"/>
          <w:szCs w:val="22"/>
        </w:rPr>
        <w:lastRenderedPageBreak/>
        <w:t xml:space="preserve">zhotovitel. </w:t>
      </w:r>
      <w:r w:rsidR="001C6ABE" w:rsidRPr="00D1396C">
        <w:rPr>
          <w:rFonts w:ascii="Calibri" w:hAnsi="Calibri"/>
          <w:sz w:val="22"/>
          <w:szCs w:val="22"/>
        </w:rPr>
        <w:t xml:space="preserve">Zhotovitel je vlastníkem všech věcí, strojů a mechanismů, které vnesl na staveniště, po celou dobu zhotovování díla, u materiálů a konstrukcí jen do doby jejich zapracování nebo zabudování do díla. </w:t>
      </w:r>
    </w:p>
    <w:p w14:paraId="78B7AC3C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3957629F" w14:textId="77777777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Smluvní strany berou na vědomí, že postup a důsledky při uplatňování náhr</w:t>
      </w:r>
      <w:r w:rsidR="00472BF9" w:rsidRPr="00D1396C">
        <w:rPr>
          <w:rFonts w:ascii="Calibri" w:hAnsi="Calibri"/>
          <w:sz w:val="22"/>
          <w:szCs w:val="22"/>
        </w:rPr>
        <w:t>ady škody, dodatečné nemožnosti</w:t>
      </w:r>
      <w:r w:rsidR="0068349F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plnění a zmaření účelu smlouvy upravují § </w:t>
      </w:r>
      <w:r w:rsidR="00D95B8D" w:rsidRPr="00D1396C">
        <w:rPr>
          <w:rFonts w:ascii="Calibri" w:hAnsi="Calibri"/>
          <w:sz w:val="22"/>
          <w:szCs w:val="22"/>
        </w:rPr>
        <w:t>2909</w:t>
      </w:r>
      <w:r w:rsidRPr="00D1396C">
        <w:rPr>
          <w:rFonts w:ascii="Calibri" w:hAnsi="Calibri"/>
          <w:sz w:val="22"/>
          <w:szCs w:val="22"/>
        </w:rPr>
        <w:t xml:space="preserve"> a násl., § </w:t>
      </w:r>
      <w:r w:rsidR="00D95B8D" w:rsidRPr="00D1396C">
        <w:rPr>
          <w:rFonts w:ascii="Calibri" w:hAnsi="Calibri"/>
          <w:sz w:val="22"/>
          <w:szCs w:val="22"/>
        </w:rPr>
        <w:t xml:space="preserve">2006 </w:t>
      </w:r>
      <w:r w:rsidRPr="00D1396C">
        <w:rPr>
          <w:rFonts w:ascii="Calibri" w:hAnsi="Calibri"/>
          <w:sz w:val="22"/>
          <w:szCs w:val="22"/>
        </w:rPr>
        <w:t xml:space="preserve">a násl., </w:t>
      </w:r>
      <w:r w:rsidR="00F91EF7" w:rsidRPr="00D1396C">
        <w:rPr>
          <w:rFonts w:ascii="Calibri" w:hAnsi="Calibri"/>
          <w:sz w:val="22"/>
          <w:szCs w:val="22"/>
        </w:rPr>
        <w:t xml:space="preserve">občanského </w:t>
      </w:r>
      <w:r w:rsidRPr="00D1396C">
        <w:rPr>
          <w:rFonts w:ascii="Calibri" w:hAnsi="Calibri"/>
          <w:sz w:val="22"/>
          <w:szCs w:val="22"/>
        </w:rPr>
        <w:t>zákoníku.</w:t>
      </w:r>
    </w:p>
    <w:p w14:paraId="686F4C18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10C728DC" w14:textId="77777777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Za případné škody vzniklé provozem objednatele v již předaném předmětu smlouvy, zhotovitel neodpovídá, tyto hradí v plné výši objednatel.</w:t>
      </w:r>
    </w:p>
    <w:p w14:paraId="4377483A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21ABDC6" w14:textId="77777777" w:rsidR="007A0C7E" w:rsidRPr="00D1396C" w:rsidRDefault="001C6ABE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</w:t>
      </w:r>
      <w:r w:rsidR="00564F6F" w:rsidRPr="00D1396C">
        <w:rPr>
          <w:rFonts w:ascii="Calibri" w:hAnsi="Calibri"/>
          <w:sz w:val="22"/>
          <w:szCs w:val="22"/>
        </w:rPr>
        <w:t xml:space="preserve">prohlašuje, že </w:t>
      </w:r>
      <w:r w:rsidRPr="00D1396C">
        <w:rPr>
          <w:rFonts w:ascii="Calibri" w:hAnsi="Calibri"/>
          <w:sz w:val="22"/>
          <w:szCs w:val="22"/>
        </w:rPr>
        <w:t>je pojištěn</w:t>
      </w:r>
      <w:r w:rsidR="00564F6F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pr</w:t>
      </w:r>
      <w:r w:rsidR="009E0C99" w:rsidRPr="00D1396C">
        <w:rPr>
          <w:rFonts w:ascii="Calibri" w:hAnsi="Calibri"/>
          <w:sz w:val="22"/>
          <w:szCs w:val="22"/>
        </w:rPr>
        <w:t>oti případným škodám způsobeným</w:t>
      </w:r>
      <w:r w:rsidRPr="00D1396C">
        <w:rPr>
          <w:rFonts w:ascii="Calibri" w:hAnsi="Calibri"/>
          <w:sz w:val="22"/>
          <w:szCs w:val="22"/>
        </w:rPr>
        <w:t xml:space="preserve"> jeho činností včetně škod pracovníků zhotovitele</w:t>
      </w:r>
      <w:r w:rsidR="00564F6F" w:rsidRPr="00D1396C">
        <w:rPr>
          <w:rFonts w:ascii="Calibri" w:hAnsi="Calibri"/>
          <w:sz w:val="22"/>
          <w:szCs w:val="22"/>
        </w:rPr>
        <w:t xml:space="preserve"> u pojišťovny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………………………………………………..</w:t>
      </w:r>
      <w:r w:rsidR="00F25934" w:rsidRPr="00D1396C">
        <w:rPr>
          <w:rFonts w:ascii="Calibri" w:hAnsi="Calibri"/>
          <w:sz w:val="22"/>
          <w:szCs w:val="22"/>
        </w:rPr>
        <w:t xml:space="preserve"> pojistná smlouva č.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</w:t>
      </w:r>
      <w:r w:rsidR="00F25934" w:rsidRPr="00D1396C">
        <w:rPr>
          <w:rFonts w:ascii="Calibri" w:hAnsi="Calibri"/>
          <w:sz w:val="22"/>
          <w:szCs w:val="22"/>
        </w:rPr>
        <w:t xml:space="preserve"> na částku: </w:t>
      </w:r>
      <w:r w:rsidR="00BE1F9C" w:rsidRPr="00D1396C">
        <w:rPr>
          <w:rFonts w:ascii="Calibri" w:hAnsi="Calibri"/>
          <w:sz w:val="22"/>
          <w:szCs w:val="22"/>
          <w:highlight w:val="yellow"/>
        </w:rPr>
        <w:t>……………………………………………………..</w:t>
      </w:r>
      <w:r w:rsidR="00F25934" w:rsidRPr="00D1396C">
        <w:rPr>
          <w:rFonts w:ascii="Calibri" w:hAnsi="Calibri"/>
          <w:sz w:val="22"/>
          <w:szCs w:val="22"/>
        </w:rPr>
        <w:t xml:space="preserve"> </w:t>
      </w:r>
      <w:r w:rsidR="00564F6F" w:rsidRPr="00D1396C">
        <w:rPr>
          <w:rFonts w:ascii="Calibri" w:hAnsi="Calibri"/>
          <w:sz w:val="22"/>
          <w:szCs w:val="22"/>
        </w:rPr>
        <w:t>(minimální výše pojištění je stanoven</w:t>
      </w:r>
      <w:r w:rsidR="006D06DB" w:rsidRPr="00D1396C">
        <w:rPr>
          <w:rFonts w:ascii="Calibri" w:hAnsi="Calibri"/>
          <w:sz w:val="22"/>
          <w:szCs w:val="22"/>
        </w:rPr>
        <w:t>a</w:t>
      </w:r>
      <w:r w:rsidR="00564F6F" w:rsidRPr="00D1396C">
        <w:rPr>
          <w:rFonts w:ascii="Calibri" w:hAnsi="Calibri"/>
          <w:sz w:val="22"/>
          <w:szCs w:val="22"/>
        </w:rPr>
        <w:t xml:space="preserve"> na částku</w:t>
      </w:r>
      <w:r w:rsidR="00136C58" w:rsidRPr="00D1396C">
        <w:rPr>
          <w:rFonts w:ascii="Calibri" w:hAnsi="Calibri"/>
          <w:sz w:val="22"/>
          <w:szCs w:val="22"/>
        </w:rPr>
        <w:t xml:space="preserve"> </w:t>
      </w:r>
      <w:r w:rsidR="00CB1F34" w:rsidRPr="00890B81">
        <w:rPr>
          <w:rFonts w:ascii="Calibri" w:hAnsi="Calibri"/>
          <w:sz w:val="22"/>
          <w:szCs w:val="22"/>
        </w:rPr>
        <w:t xml:space="preserve">min. </w:t>
      </w:r>
      <w:r w:rsidR="00A107BE" w:rsidRPr="00890B81">
        <w:rPr>
          <w:rFonts w:ascii="Calibri" w:hAnsi="Calibri"/>
          <w:sz w:val="22"/>
          <w:szCs w:val="22"/>
        </w:rPr>
        <w:t>5</w:t>
      </w:r>
      <w:r w:rsidR="009E0C99" w:rsidRPr="00890B81">
        <w:rPr>
          <w:rFonts w:ascii="Calibri" w:hAnsi="Calibri"/>
          <w:sz w:val="22"/>
          <w:szCs w:val="22"/>
        </w:rPr>
        <w:t>.000.000</w:t>
      </w:r>
      <w:r w:rsidR="00136C58" w:rsidRPr="00890B81">
        <w:rPr>
          <w:rFonts w:ascii="Calibri" w:hAnsi="Calibri"/>
          <w:sz w:val="22"/>
          <w:szCs w:val="22"/>
        </w:rPr>
        <w:t xml:space="preserve">,- </w:t>
      </w:r>
      <w:r w:rsidR="00564F6F" w:rsidRPr="00890B81">
        <w:rPr>
          <w:rFonts w:ascii="Calibri" w:hAnsi="Calibri"/>
          <w:sz w:val="22"/>
          <w:szCs w:val="22"/>
        </w:rPr>
        <w:t>Kč bez DPH)</w:t>
      </w:r>
      <w:r w:rsidRPr="00890B81">
        <w:rPr>
          <w:rFonts w:ascii="Calibri" w:hAnsi="Calibri"/>
          <w:sz w:val="22"/>
          <w:szCs w:val="22"/>
        </w:rPr>
        <w:t>. Na požádání objednatele je zhotovitel povinen kopii platné pojistné smlouvy objednateli</w:t>
      </w:r>
      <w:r w:rsidRPr="00D1396C">
        <w:rPr>
          <w:rFonts w:ascii="Calibri" w:hAnsi="Calibri"/>
          <w:sz w:val="22"/>
          <w:szCs w:val="22"/>
        </w:rPr>
        <w:t xml:space="preserve"> předložit.</w:t>
      </w:r>
    </w:p>
    <w:p w14:paraId="66EF3390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019A04F7" w14:textId="2969F028" w:rsidR="00186276" w:rsidRPr="00C05985" w:rsidRDefault="00186276" w:rsidP="0092244F">
      <w:pPr>
        <w:pStyle w:val="Zkladntext"/>
        <w:numPr>
          <w:ilvl w:val="1"/>
          <w:numId w:val="8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uhradí veškeré škody</w:t>
      </w:r>
      <w:r w:rsidR="00B75071" w:rsidRPr="00D1396C">
        <w:rPr>
          <w:rFonts w:ascii="Calibri" w:hAnsi="Calibri"/>
          <w:sz w:val="22"/>
          <w:szCs w:val="22"/>
        </w:rPr>
        <w:t>, prokazatelně</w:t>
      </w:r>
      <w:r w:rsidR="00E833DE" w:rsidRPr="00D1396C">
        <w:rPr>
          <w:rFonts w:ascii="Calibri" w:hAnsi="Calibri"/>
          <w:sz w:val="22"/>
          <w:szCs w:val="22"/>
        </w:rPr>
        <w:t xml:space="preserve"> způsobené svou činností na stávajících objektech</w:t>
      </w:r>
      <w:r w:rsidR="00344841" w:rsidRPr="00D1396C">
        <w:rPr>
          <w:rFonts w:ascii="Calibri" w:hAnsi="Calibri"/>
          <w:sz w:val="22"/>
          <w:szCs w:val="22"/>
        </w:rPr>
        <w:t>,</w:t>
      </w:r>
      <w:r w:rsidR="00E833DE" w:rsidRPr="00D1396C">
        <w:rPr>
          <w:rFonts w:ascii="Calibri" w:hAnsi="Calibri"/>
          <w:sz w:val="22"/>
          <w:szCs w:val="22"/>
        </w:rPr>
        <w:t xml:space="preserve"> anebo uvede vše poškozené do </w:t>
      </w:r>
      <w:r w:rsidR="00E833DE" w:rsidRPr="00D1396C">
        <w:rPr>
          <w:rFonts w:ascii="Calibri" w:hAnsi="Calibri" w:cs="Calibri"/>
          <w:sz w:val="22"/>
          <w:szCs w:val="22"/>
        </w:rPr>
        <w:t>původního stavu.</w:t>
      </w:r>
      <w:r w:rsidR="006D12DA" w:rsidRPr="00D1396C">
        <w:rPr>
          <w:rFonts w:ascii="Calibri" w:hAnsi="Calibri" w:cs="Calibri"/>
          <w:sz w:val="22"/>
          <w:szCs w:val="22"/>
        </w:rPr>
        <w:t xml:space="preserve"> </w:t>
      </w:r>
    </w:p>
    <w:p w14:paraId="384A0E78" w14:textId="77777777" w:rsidR="00C05985" w:rsidRDefault="00C05985" w:rsidP="00C05985">
      <w:pPr>
        <w:pStyle w:val="Odstavecseseznamem"/>
        <w:rPr>
          <w:rFonts w:ascii="Calibri" w:hAnsi="Calibri"/>
          <w:sz w:val="22"/>
          <w:szCs w:val="22"/>
        </w:rPr>
      </w:pPr>
    </w:p>
    <w:p w14:paraId="602EFDE1" w14:textId="45C01490" w:rsidR="00C05985" w:rsidRDefault="00C05985" w:rsidP="00C05985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74E1B6DE" w14:textId="0D83E0CD" w:rsidR="00C05985" w:rsidRDefault="00C05985" w:rsidP="00C05985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1753DEC2" w14:textId="34F9BD07" w:rsidR="00C05985" w:rsidRDefault="00C05985" w:rsidP="00C05985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6BD57A8D" w14:textId="77777777" w:rsidR="00C05985" w:rsidRPr="00D1396C" w:rsidRDefault="00C05985" w:rsidP="00C05985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0CBD2F8E" w14:textId="77777777" w:rsidR="00366C56" w:rsidRPr="00D1396C" w:rsidRDefault="00366C56" w:rsidP="00EC7B3F">
      <w:pPr>
        <w:jc w:val="center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50D61A6D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IX.</w:t>
      </w:r>
    </w:p>
    <w:p w14:paraId="40C0A3A6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Staveniště</w:t>
      </w:r>
    </w:p>
    <w:p w14:paraId="3952E395" w14:textId="77777777" w:rsidR="007A0ADF" w:rsidRPr="00D1396C" w:rsidRDefault="007A0ADF" w:rsidP="007A0ADF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3BF1A186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Staveništěm se rozumí prostor pro stavbu a pro zařízení staveniště určený zápisem o předání a převzetí staveniště. Zhotovitel je povinen vybudovat zařízení staveniště tak, aby objednateli nevznikly žádné škody při jeho provozování.</w:t>
      </w:r>
    </w:p>
    <w:p w14:paraId="3FCE55B7" w14:textId="77777777" w:rsidR="00173C32" w:rsidRPr="00D1396C" w:rsidRDefault="00173C32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69BB249F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Objednatel se zavazuje předat zhotoviteli staveniště pro provedení předmětu díla, v souladu s projektem stavby a podmínkami této smlouvy. Z přejímky staveniště pořídí smluvní strany zápis, který se po podpisu oprávněnými zástupci stran stane nedílnou součástí této smlouvy. </w:t>
      </w:r>
    </w:p>
    <w:p w14:paraId="4B78CB1E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74151231" w14:textId="77777777" w:rsidR="001C6AB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 obs</w:t>
      </w:r>
      <w:r w:rsidR="007638A1" w:rsidRPr="00D1396C">
        <w:rPr>
          <w:rFonts w:ascii="Calibri" w:hAnsi="Calibri"/>
          <w:sz w:val="22"/>
          <w:szCs w:val="22"/>
        </w:rPr>
        <w:t>ahu zápisu musí být jednoznačné</w:t>
      </w:r>
      <w:r w:rsidRPr="00D1396C">
        <w:rPr>
          <w:rFonts w:ascii="Calibri" w:hAnsi="Calibri"/>
          <w:sz w:val="22"/>
          <w:szCs w:val="22"/>
        </w:rPr>
        <w:t>:</w:t>
      </w:r>
      <w:r w:rsidRPr="00D1396C">
        <w:rPr>
          <w:rFonts w:ascii="Calibri" w:hAnsi="Calibri"/>
          <w:sz w:val="22"/>
          <w:szCs w:val="22"/>
        </w:rPr>
        <w:tab/>
      </w:r>
    </w:p>
    <w:p w14:paraId="6767C8E6" w14:textId="77777777" w:rsidR="001C6ABE" w:rsidRPr="00D1396C" w:rsidRDefault="009E0C99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předání staveniště zhotoviteli</w:t>
      </w:r>
      <w:r w:rsidR="001C6ABE" w:rsidRPr="00D1396C">
        <w:rPr>
          <w:rFonts w:ascii="Calibri" w:hAnsi="Calibri"/>
          <w:sz w:val="22"/>
          <w:szCs w:val="22"/>
        </w:rPr>
        <w:t xml:space="preserve"> ve stavu umožňujícím zahájení prací na díle,</w:t>
      </w:r>
    </w:p>
    <w:p w14:paraId="13931D5D" w14:textId="77777777" w:rsidR="001C6ABE" w:rsidRPr="00D1396C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vytýčení hranice staveniště, </w:t>
      </w:r>
    </w:p>
    <w:p w14:paraId="0DDA2B4A" w14:textId="77777777" w:rsidR="007A0C7E" w:rsidRPr="00D1396C" w:rsidRDefault="001C6ABE" w:rsidP="0092244F">
      <w:pPr>
        <w:pStyle w:val="Zkladntext"/>
        <w:numPr>
          <w:ilvl w:val="0"/>
          <w:numId w:val="10"/>
        </w:numPr>
        <w:suppressAutoHyphens/>
        <w:spacing w:line="240" w:lineRule="atLeast"/>
        <w:ind w:left="709" w:right="68" w:hanging="142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určení zodpovědného pracovníka objednatele, který bude partnerem stavbyvedoucího zhotovitele pro koordinaci provádění prací na stavbě.</w:t>
      </w:r>
    </w:p>
    <w:p w14:paraId="05BB79B2" w14:textId="77777777" w:rsidR="007A0C7E" w:rsidRPr="00D1396C" w:rsidRDefault="007A0C7E" w:rsidP="007A0C7E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043863E8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Zařízení </w:t>
      </w:r>
      <w:r w:rsidR="00B71A7A" w:rsidRPr="00D1396C">
        <w:rPr>
          <w:rFonts w:ascii="Calibri" w:hAnsi="Calibri"/>
          <w:sz w:val="22"/>
          <w:szCs w:val="22"/>
        </w:rPr>
        <w:t xml:space="preserve">a odstranění </w:t>
      </w:r>
      <w:r w:rsidRPr="00D1396C">
        <w:rPr>
          <w:rFonts w:ascii="Calibri" w:hAnsi="Calibri"/>
          <w:sz w:val="22"/>
          <w:szCs w:val="22"/>
        </w:rPr>
        <w:t xml:space="preserve">staveniště si zabezpečuje zhotovitel </w:t>
      </w:r>
      <w:r w:rsidR="00E15990" w:rsidRPr="00D1396C">
        <w:rPr>
          <w:rFonts w:ascii="Calibri" w:hAnsi="Calibri"/>
          <w:sz w:val="22"/>
          <w:szCs w:val="22"/>
        </w:rPr>
        <w:t xml:space="preserve">sám </w:t>
      </w:r>
      <w:r w:rsidRPr="00D1396C">
        <w:rPr>
          <w:rFonts w:ascii="Calibri" w:hAnsi="Calibri"/>
          <w:sz w:val="22"/>
          <w:szCs w:val="22"/>
        </w:rPr>
        <w:t xml:space="preserve">včetně zajištění a umístění měření odběru vody a elektrické energie </w:t>
      </w:r>
      <w:r w:rsidR="00B71A7A" w:rsidRPr="00D1396C">
        <w:rPr>
          <w:rFonts w:ascii="Calibri" w:hAnsi="Calibri"/>
          <w:sz w:val="22"/>
          <w:szCs w:val="22"/>
        </w:rPr>
        <w:t xml:space="preserve">a napojení na inženýrské sítě </w:t>
      </w:r>
      <w:r w:rsidRPr="00D1396C">
        <w:rPr>
          <w:rFonts w:ascii="Calibri" w:hAnsi="Calibri"/>
          <w:sz w:val="22"/>
          <w:szCs w:val="22"/>
        </w:rPr>
        <w:t>a jejich náklady jsou součástí ceny</w:t>
      </w:r>
      <w:r w:rsidR="009E0C99" w:rsidRPr="00D1396C">
        <w:rPr>
          <w:rFonts w:ascii="Calibri" w:hAnsi="Calibri"/>
          <w:sz w:val="22"/>
          <w:szCs w:val="22"/>
        </w:rPr>
        <w:t xml:space="preserve"> díla</w:t>
      </w:r>
      <w:r w:rsidRPr="00D1396C">
        <w:rPr>
          <w:rFonts w:ascii="Calibri" w:hAnsi="Calibri"/>
          <w:sz w:val="22"/>
          <w:szCs w:val="22"/>
        </w:rPr>
        <w:t xml:space="preserve"> dle čl. </w:t>
      </w:r>
      <w:r w:rsidR="0046360E" w:rsidRPr="00D1396C">
        <w:rPr>
          <w:rFonts w:ascii="Calibri" w:hAnsi="Calibri"/>
          <w:sz w:val="22"/>
          <w:szCs w:val="22"/>
        </w:rPr>
        <w:t>V. odst. 5.1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9E0C99" w:rsidRPr="00D1396C">
        <w:rPr>
          <w:rFonts w:ascii="Calibri" w:hAnsi="Calibri"/>
          <w:sz w:val="22"/>
          <w:szCs w:val="22"/>
        </w:rPr>
        <w:t>této smlouvy.</w:t>
      </w:r>
    </w:p>
    <w:p w14:paraId="025D5E47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52F67699" w14:textId="77777777" w:rsidR="007A0C7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Po převzetí staveniště je zhotovitel povinen seznámit se s rozmístěním a trasou případných podzemních vedení na staveništi a tyto buď vhodným způsobem </w:t>
      </w:r>
      <w:r w:rsidR="007638A1" w:rsidRPr="00D1396C">
        <w:rPr>
          <w:rFonts w:ascii="Calibri" w:hAnsi="Calibri"/>
          <w:sz w:val="22"/>
          <w:szCs w:val="22"/>
        </w:rPr>
        <w:t>přeložit, nebo</w:t>
      </w:r>
      <w:r w:rsidRPr="00D1396C">
        <w:rPr>
          <w:rFonts w:ascii="Calibri" w:hAnsi="Calibri"/>
          <w:sz w:val="22"/>
          <w:szCs w:val="22"/>
        </w:rPr>
        <w:t xml:space="preserve"> chránit tak, aby v průběhu provádění prací na předmětu d</w:t>
      </w:r>
      <w:r w:rsidR="007A0C7E" w:rsidRPr="00D1396C">
        <w:rPr>
          <w:rFonts w:ascii="Calibri" w:hAnsi="Calibri"/>
          <w:sz w:val="22"/>
          <w:szCs w:val="22"/>
        </w:rPr>
        <w:t>íla nedošlo k jejich poškození.</w:t>
      </w:r>
    </w:p>
    <w:p w14:paraId="5430BD40" w14:textId="77777777" w:rsidR="007A0C7E" w:rsidRPr="00D1396C" w:rsidRDefault="007A0C7E" w:rsidP="00FB733D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CD91FC8" w14:textId="77777777" w:rsidR="007E6DD5" w:rsidRPr="000F73A4" w:rsidRDefault="007E6DD5" w:rsidP="007E6DD5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Zhotovitel odpovídá za čistotu a pořádek na staveništi. Dále se zhotovitel zavazuje, že převezme na sebe odpovědnost původce odpadů a bude dodržovat povinnosti vyplývající ze zákona č. 541/2020 Sb., o odpadech, ve znění pozdějších předpisů, a také povinnosti vyplývající z dalších právních předpisů, a odpady, které jsou výsledkem jeho činnosti, odstraní na své náklady v souladu </w:t>
      </w:r>
      <w:r w:rsidRPr="00D1396C">
        <w:rPr>
          <w:rFonts w:ascii="Calibri" w:hAnsi="Calibri"/>
          <w:sz w:val="22"/>
          <w:szCs w:val="22"/>
        </w:rPr>
        <w:lastRenderedPageBreak/>
        <w:t xml:space="preserve">s citovaným zákonem o odpadech. Dále se zhotovitel zavazuje třídit vzniklý odpad na odpad ostatní a nebezpečný, zajistit řádný svoz, skladování a zneškodňování odpadů vzniklých z jeho činnosti </w:t>
      </w:r>
      <w:r w:rsidRPr="000F73A4">
        <w:rPr>
          <w:rFonts w:ascii="Calibri" w:hAnsi="Calibri"/>
          <w:sz w:val="22"/>
          <w:szCs w:val="22"/>
        </w:rPr>
        <w:t>v rozsahu zajištění předmětu dodávky/díla.</w:t>
      </w:r>
    </w:p>
    <w:p w14:paraId="60A52C32" w14:textId="77777777" w:rsidR="007A0C7E" w:rsidRPr="000F73A4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3B9D73C6" w14:textId="77777777" w:rsidR="007A0C7E" w:rsidRPr="000F73A4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Před předáním díla objednateli je zhotovitel povinen uspořádat stroje, výrobní zařízení, zbylý materiál a odpady na staveništi tak, aby bylo možno dílo řádně převzít a bezpečně provozovat.</w:t>
      </w:r>
    </w:p>
    <w:p w14:paraId="226F4534" w14:textId="77777777" w:rsidR="007A0C7E" w:rsidRPr="000F73A4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21BEA04D" w14:textId="77777777" w:rsidR="001C6ABE" w:rsidRPr="00D1396C" w:rsidRDefault="001C6ABE" w:rsidP="0092244F">
      <w:pPr>
        <w:pStyle w:val="Zkladntext"/>
        <w:numPr>
          <w:ilvl w:val="1"/>
          <w:numId w:val="9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>Zhotovitel vyklidí staveniště do 14 dnů po dokončení díla a předá je protokolárně objednateli. Po uplynutí této lhůty může zhotovitel ponechat na staveništi jen stroje, zařízení, popřípadě materiály potřebné k odstranění případných vad a nedodělků zjištěných objednatelem při přejímce</w:t>
      </w:r>
      <w:r w:rsidRPr="00D1396C">
        <w:rPr>
          <w:rFonts w:ascii="Calibri" w:hAnsi="Calibri"/>
          <w:sz w:val="22"/>
          <w:szCs w:val="22"/>
        </w:rPr>
        <w:t xml:space="preserve"> díla. Po jejich odstranění je zhotovitel povinen staveniště vyklidit do 5 dnů a předat je objednateli ve stavu prostém jakýchkoliv překážek</w:t>
      </w:r>
      <w:r w:rsidR="009B535B" w:rsidRPr="00D1396C">
        <w:rPr>
          <w:rFonts w:ascii="Calibri" w:hAnsi="Calibri"/>
          <w:sz w:val="22"/>
          <w:szCs w:val="22"/>
        </w:rPr>
        <w:t>, s uvedením do původního stavu</w:t>
      </w:r>
      <w:r w:rsidR="00C202F2" w:rsidRPr="00D1396C">
        <w:rPr>
          <w:rFonts w:ascii="Calibri" w:hAnsi="Calibri"/>
          <w:sz w:val="22"/>
          <w:szCs w:val="22"/>
        </w:rPr>
        <w:t>.</w:t>
      </w:r>
    </w:p>
    <w:p w14:paraId="29187D98" w14:textId="77777777" w:rsidR="007A0C7E" w:rsidRPr="00D1396C" w:rsidRDefault="007A0C7E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2B96FEF8" w14:textId="77777777" w:rsidR="004575F2" w:rsidRPr="00D1396C" w:rsidRDefault="004575F2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5AC04643" w14:textId="77777777" w:rsidR="004575F2" w:rsidRPr="00D1396C" w:rsidRDefault="004575F2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1D544DD6" w14:textId="77777777" w:rsidR="000205DD" w:rsidRPr="00D1396C" w:rsidRDefault="000205DD" w:rsidP="007A0C7E">
      <w:pPr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463AC7E2" w14:textId="77777777" w:rsidR="007A0C7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  <w:u w:val="single"/>
        </w:rPr>
      </w:pPr>
      <w:r w:rsidRPr="00D1396C">
        <w:rPr>
          <w:rFonts w:ascii="Calibri" w:hAnsi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/>
          <w:b/>
          <w:sz w:val="22"/>
          <w:szCs w:val="22"/>
          <w:u w:val="single"/>
        </w:rPr>
        <w:t xml:space="preserve"> X.</w:t>
      </w:r>
    </w:p>
    <w:p w14:paraId="58130B55" w14:textId="77777777" w:rsidR="001C6ABE" w:rsidRPr="00D1396C" w:rsidRDefault="001C6ABE" w:rsidP="000205DD">
      <w:pPr>
        <w:pStyle w:val="Zkladntext"/>
        <w:suppressAutoHyphens/>
        <w:spacing w:line="240" w:lineRule="atLeast"/>
        <w:ind w:left="567" w:right="68"/>
        <w:jc w:val="center"/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Stavební deník</w:t>
      </w:r>
    </w:p>
    <w:p w14:paraId="6DA69ABC" w14:textId="77777777" w:rsidR="007A0C7E" w:rsidRPr="00D1396C" w:rsidRDefault="007A0C7E" w:rsidP="007A0C7E">
      <w:pPr>
        <w:rPr>
          <w:rFonts w:ascii="Calibri" w:hAnsi="Calibri" w:cs="Calibri"/>
          <w:sz w:val="22"/>
          <w:szCs w:val="22"/>
        </w:rPr>
      </w:pPr>
    </w:p>
    <w:p w14:paraId="2B8B1CDA" w14:textId="77777777" w:rsidR="007A0C7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o pracích, které provádí, vést stavební deník v souladu s </w:t>
      </w:r>
      <w:r w:rsidR="003266CA" w:rsidRPr="00D1396C">
        <w:rPr>
          <w:rFonts w:ascii="Calibri" w:hAnsi="Calibri"/>
          <w:sz w:val="22"/>
          <w:szCs w:val="22"/>
        </w:rPr>
        <w:t>ustanovením</w:t>
      </w:r>
      <w:r w:rsidRPr="00D1396C">
        <w:rPr>
          <w:rFonts w:ascii="Calibri" w:hAnsi="Calibri"/>
          <w:sz w:val="22"/>
          <w:szCs w:val="22"/>
        </w:rPr>
        <w:t xml:space="preserve"> § </w:t>
      </w:r>
      <w:r w:rsidR="00F11C70" w:rsidRPr="00D1396C">
        <w:rPr>
          <w:rFonts w:ascii="Calibri" w:hAnsi="Calibri"/>
          <w:sz w:val="22"/>
          <w:szCs w:val="22"/>
        </w:rPr>
        <w:t>1</w:t>
      </w:r>
      <w:r w:rsidRPr="00D1396C">
        <w:rPr>
          <w:rFonts w:ascii="Calibri" w:hAnsi="Calibri"/>
          <w:sz w:val="22"/>
          <w:szCs w:val="22"/>
        </w:rPr>
        <w:t xml:space="preserve">57 </w:t>
      </w:r>
      <w:r w:rsidR="003266CA" w:rsidRPr="00D1396C">
        <w:rPr>
          <w:rFonts w:ascii="Calibri" w:hAnsi="Calibri"/>
          <w:sz w:val="22"/>
          <w:szCs w:val="22"/>
        </w:rPr>
        <w:t>stavebního zákona</w:t>
      </w:r>
      <w:r w:rsidRPr="00D1396C">
        <w:rPr>
          <w:rFonts w:ascii="Calibri" w:hAnsi="Calibri"/>
          <w:sz w:val="22"/>
          <w:szCs w:val="22"/>
        </w:rPr>
        <w:t xml:space="preserve">, a to ode dne převzetí staveniště. </w:t>
      </w:r>
      <w:r w:rsidR="00F11C70" w:rsidRPr="00D1396C">
        <w:rPr>
          <w:rFonts w:ascii="Calibri" w:hAnsi="Calibri"/>
          <w:sz w:val="22"/>
          <w:szCs w:val="22"/>
        </w:rPr>
        <w:t>Stavební deník musí mít náležitosti a způsob vedení v souladu s přílohou č. 9 vyhlášky č.</w:t>
      </w:r>
      <w:r w:rsidR="00565D24" w:rsidRPr="00D1396C">
        <w:rPr>
          <w:rFonts w:ascii="Calibri" w:hAnsi="Calibri"/>
          <w:sz w:val="22"/>
          <w:szCs w:val="22"/>
        </w:rPr>
        <w:t xml:space="preserve"> </w:t>
      </w:r>
      <w:r w:rsidR="00F11C70" w:rsidRPr="00D1396C">
        <w:rPr>
          <w:rFonts w:ascii="Calibri" w:hAnsi="Calibri"/>
          <w:sz w:val="22"/>
          <w:szCs w:val="22"/>
        </w:rPr>
        <w:t>499/2006 Sb., o dokumentaci staveb</w:t>
      </w:r>
      <w:r w:rsidR="00344841" w:rsidRPr="00D1396C">
        <w:rPr>
          <w:rFonts w:ascii="Calibri" w:hAnsi="Calibri"/>
          <w:sz w:val="22"/>
          <w:szCs w:val="22"/>
        </w:rPr>
        <w:t>,</w:t>
      </w:r>
      <w:r w:rsidR="00F11C70" w:rsidRPr="00D1396C">
        <w:rPr>
          <w:rFonts w:ascii="Calibri" w:hAnsi="Calibri"/>
          <w:sz w:val="22"/>
          <w:szCs w:val="22"/>
        </w:rPr>
        <w:t xml:space="preserve"> v platném znění.  </w:t>
      </w:r>
      <w:r w:rsidRPr="00D1396C">
        <w:rPr>
          <w:rFonts w:ascii="Calibri" w:hAnsi="Calibri"/>
          <w:sz w:val="22"/>
          <w:szCs w:val="22"/>
        </w:rPr>
        <w:t>Během pracovní doby musí být deník na stavbě trvale přístupný.</w:t>
      </w:r>
      <w:r w:rsidRPr="00D1396C">
        <w:rPr>
          <w:rFonts w:ascii="Calibri" w:hAnsi="Calibri"/>
          <w:sz w:val="22"/>
          <w:szCs w:val="22"/>
        </w:rPr>
        <w:tab/>
      </w:r>
    </w:p>
    <w:p w14:paraId="12DEA918" w14:textId="77777777" w:rsidR="007A0C7E" w:rsidRPr="00D1396C" w:rsidRDefault="007A0C7E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0309C5A7" w14:textId="77777777" w:rsidR="007A0C7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Do deníku se zapisují všechny skutečnosti rozhodné pro plnění této smlouvy, zejména údaje o časovém postupu prací a jejich jakosti, zdůvodnění odchylek prováděných prací od projektové dokumentace, údaje důležité pro posouzení hospodárnosti a údaje nutné pro posouzení prací orgány státní správy. Objednatel je povinen sledovat obsah deníku a k zápisům připojovat své stanovisko do </w:t>
      </w:r>
      <w:r w:rsidR="00E22365" w:rsidRPr="00D1396C">
        <w:rPr>
          <w:rFonts w:ascii="Calibri" w:hAnsi="Calibri"/>
          <w:sz w:val="22"/>
          <w:szCs w:val="22"/>
        </w:rPr>
        <w:t>7</w:t>
      </w:r>
      <w:r w:rsidRPr="00D1396C">
        <w:rPr>
          <w:rFonts w:ascii="Calibri" w:hAnsi="Calibri"/>
          <w:sz w:val="22"/>
          <w:szCs w:val="22"/>
        </w:rPr>
        <w:t xml:space="preserve"> pracovních dnů, jinak se má za to, že s obsahem záznamu zhotovitele souhlasí.</w:t>
      </w:r>
    </w:p>
    <w:p w14:paraId="28F05988" w14:textId="77777777" w:rsidR="007A0C7E" w:rsidRPr="00D1396C" w:rsidRDefault="007A0C7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27A78349" w14:textId="77777777" w:rsidR="001C6AB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Denní záznamy se do deníku zapisují čitelně a podepisují zodpovědným stavbyvedoucím zhotovitele, a to zásadně ten den, kdy byly práce provedeny nebo kdy nastaly okolnosti, které jsou předmětem zápisu.</w:t>
      </w:r>
    </w:p>
    <w:p w14:paraId="60645FEF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05C13A8E" w14:textId="77777777" w:rsidR="001C6ABE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Mimo stavbyvedoucího zhotovitele může provádět potřebné záznamy v deníku technický </w:t>
      </w:r>
      <w:r w:rsidR="007638A1" w:rsidRPr="00D1396C">
        <w:rPr>
          <w:rFonts w:ascii="Calibri" w:hAnsi="Calibri"/>
          <w:sz w:val="22"/>
          <w:szCs w:val="22"/>
        </w:rPr>
        <w:t>dozor objednatele</w:t>
      </w:r>
      <w:r w:rsidRPr="00D1396C">
        <w:rPr>
          <w:rFonts w:ascii="Calibri" w:hAnsi="Calibri"/>
          <w:sz w:val="22"/>
          <w:szCs w:val="22"/>
        </w:rPr>
        <w:t xml:space="preserve">, </w:t>
      </w:r>
      <w:r w:rsidR="001066B4" w:rsidRPr="00D1396C">
        <w:rPr>
          <w:rFonts w:ascii="Calibri" w:hAnsi="Calibri"/>
          <w:sz w:val="22"/>
          <w:szCs w:val="22"/>
        </w:rPr>
        <w:t xml:space="preserve">zástupce objednatele ve věcech technických, </w:t>
      </w:r>
      <w:r w:rsidRPr="00D1396C">
        <w:rPr>
          <w:rFonts w:ascii="Calibri" w:hAnsi="Calibri"/>
          <w:sz w:val="22"/>
          <w:szCs w:val="22"/>
        </w:rPr>
        <w:t xml:space="preserve">zodpovědný projektant stavby, dále </w:t>
      </w:r>
      <w:r w:rsidR="00161BBB" w:rsidRPr="00D1396C">
        <w:rPr>
          <w:rFonts w:ascii="Calibri" w:hAnsi="Calibri"/>
          <w:sz w:val="22"/>
          <w:szCs w:val="22"/>
        </w:rPr>
        <w:t xml:space="preserve">státní </w:t>
      </w:r>
      <w:r w:rsidRPr="00D1396C">
        <w:rPr>
          <w:rFonts w:ascii="Calibri" w:hAnsi="Calibri"/>
          <w:sz w:val="22"/>
          <w:szCs w:val="22"/>
        </w:rPr>
        <w:t xml:space="preserve">orgány stavebního </w:t>
      </w:r>
      <w:r w:rsidR="00161BBB" w:rsidRPr="00D1396C">
        <w:rPr>
          <w:rFonts w:ascii="Calibri" w:hAnsi="Calibri"/>
          <w:sz w:val="22"/>
          <w:szCs w:val="22"/>
        </w:rPr>
        <w:t>dozoru</w:t>
      </w:r>
      <w:r w:rsidRPr="00D1396C">
        <w:rPr>
          <w:rFonts w:ascii="Calibri" w:hAnsi="Calibri"/>
          <w:sz w:val="22"/>
          <w:szCs w:val="22"/>
        </w:rPr>
        <w:t>, popřípadě</w:t>
      </w:r>
      <w:r w:rsidR="00D66512" w:rsidRPr="00D1396C">
        <w:rPr>
          <w:rFonts w:ascii="Calibri" w:hAnsi="Calibri"/>
          <w:sz w:val="22"/>
          <w:szCs w:val="22"/>
        </w:rPr>
        <w:t xml:space="preserve"> koordinátor BOZP a</w:t>
      </w:r>
      <w:r w:rsidRPr="00D1396C">
        <w:rPr>
          <w:rFonts w:ascii="Calibri" w:hAnsi="Calibri"/>
          <w:sz w:val="22"/>
          <w:szCs w:val="22"/>
        </w:rPr>
        <w:t xml:space="preserve"> jiné příslušné orgány</w:t>
      </w:r>
      <w:r w:rsidR="001066B4" w:rsidRPr="00D1396C">
        <w:rPr>
          <w:rFonts w:ascii="Calibri" w:hAnsi="Calibri"/>
          <w:sz w:val="22"/>
          <w:szCs w:val="22"/>
        </w:rPr>
        <w:t xml:space="preserve"> státní správy a k tomu zmocnění</w:t>
      </w:r>
      <w:r w:rsidRPr="00D1396C">
        <w:rPr>
          <w:rFonts w:ascii="Calibri" w:hAnsi="Calibri"/>
          <w:sz w:val="22"/>
          <w:szCs w:val="22"/>
        </w:rPr>
        <w:t xml:space="preserve"> zástupci objednatele a subdodavatelů.</w:t>
      </w:r>
    </w:p>
    <w:p w14:paraId="60F00E2F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745D0E8B" w14:textId="77777777" w:rsidR="00410FC4" w:rsidRPr="00D1396C" w:rsidRDefault="001C6ABE" w:rsidP="0092244F">
      <w:pPr>
        <w:pStyle w:val="Zkladntext"/>
        <w:numPr>
          <w:ilvl w:val="1"/>
          <w:numId w:val="11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Jestliže stavbyvedoucí zhotovitele nesouhlasí s provedeným záznamem </w:t>
      </w:r>
      <w:r w:rsidR="001066B4" w:rsidRPr="00D1396C">
        <w:rPr>
          <w:rFonts w:ascii="Calibri" w:hAnsi="Calibri"/>
          <w:sz w:val="22"/>
          <w:szCs w:val="22"/>
        </w:rPr>
        <w:t>objednatele nebo jím p</w:t>
      </w:r>
      <w:r w:rsidR="000B52C8" w:rsidRPr="00D1396C">
        <w:rPr>
          <w:rFonts w:ascii="Calibri" w:hAnsi="Calibri"/>
          <w:sz w:val="22"/>
          <w:szCs w:val="22"/>
        </w:rPr>
        <w:t>ověřeným</w:t>
      </w:r>
      <w:r w:rsidRPr="00D1396C">
        <w:rPr>
          <w:rFonts w:ascii="Calibri" w:hAnsi="Calibri"/>
          <w:sz w:val="22"/>
          <w:szCs w:val="22"/>
        </w:rPr>
        <w:t xml:space="preserve"> zástupce</w:t>
      </w:r>
      <w:r w:rsidR="000B52C8" w:rsidRPr="00D1396C">
        <w:rPr>
          <w:rFonts w:ascii="Calibri" w:hAnsi="Calibri"/>
          <w:sz w:val="22"/>
          <w:szCs w:val="22"/>
        </w:rPr>
        <w:t>m</w:t>
      </w:r>
      <w:r w:rsidRPr="00D1396C">
        <w:rPr>
          <w:rFonts w:ascii="Calibri" w:hAnsi="Calibri"/>
          <w:sz w:val="22"/>
          <w:szCs w:val="22"/>
        </w:rPr>
        <w:t>, popřípadě se záznamem učiněným zodpovědným projektantem stavby, je povinen připojit k záznamu, do tří pracovních dnů, své stanovisko, jinak se má za to, že s obsahem záznamu objednatele nebo projektanta stavby, souhlasí.</w:t>
      </w:r>
    </w:p>
    <w:p w14:paraId="3103D2CC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7ABAAFF3" w14:textId="77777777" w:rsidR="004554CE" w:rsidRPr="00D1396C" w:rsidRDefault="004554CE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6FD074B" w14:textId="77777777" w:rsidR="00410FC4" w:rsidRPr="00D1396C" w:rsidRDefault="00664838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Článek</w:t>
      </w:r>
      <w:r w:rsidR="001C6ABE" w:rsidRPr="00D1396C">
        <w:rPr>
          <w:rFonts w:ascii="Calibri" w:hAnsi="Calibri" w:cs="Calibri"/>
          <w:b/>
          <w:sz w:val="22"/>
          <w:szCs w:val="22"/>
          <w:u w:val="single"/>
        </w:rPr>
        <w:t xml:space="preserve"> XI.</w:t>
      </w:r>
    </w:p>
    <w:p w14:paraId="140DB891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Dozor nad plněním podmínek smlouvy</w:t>
      </w:r>
    </w:p>
    <w:p w14:paraId="6D6E50DD" w14:textId="77777777" w:rsidR="00410FC4" w:rsidRPr="00D1396C" w:rsidRDefault="00410FC4" w:rsidP="00410FC4">
      <w:pPr>
        <w:rPr>
          <w:rFonts w:ascii="Calibri" w:hAnsi="Calibri" w:cs="Calibri"/>
          <w:sz w:val="22"/>
          <w:szCs w:val="22"/>
        </w:rPr>
      </w:pPr>
    </w:p>
    <w:p w14:paraId="3C212559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Pověřený pracovník objednatele nebo pracovník provádějící technický dozor je oprávněn dát pracovníkům zhotovitele příkaz přerušit práci, pokud odpovědný zástupce zhotovitele není dosažitelný a je-li ohrožena bezpečnost provádění stavby, život nebo zdraví pracujících na stavbě nebo hrozí-li vážné nebo hospodářské škody, či výrazné zhoršení kvality zhotovovaného díla. Není však oprávněn zasahovat do hospodářské činnosti zhotovitele.</w:t>
      </w:r>
    </w:p>
    <w:p w14:paraId="5EA292EF" w14:textId="77777777" w:rsidR="00DF339B" w:rsidRPr="00D1396C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1DEBBF3B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>Na základě písemné výzvy zhotovitele, doručené pověřenému pracovníkovi objednatele minimálně tři pracovní dny předem, prověří zástupce objednatele práce, které v dalším pracovním postupu budou zakryty nebo se stanou nepřístupnými. Nedostaví-li se zástupce objednatele ke kontrole, ač byl řádně a ve lhůtě vyzván, může zhotovitel v pracích pokračovat. Jestliže objednatel bude dodatečně požadovat odkrytí těchto prací, je zhotovitel povinen toto odkrytí provést na náklady objednatele. V případě, že při dodatečné kontrole objednatel zjistí, že práce nebyly řádně provedeny, náklady na odkrytí těchto prací hradí zhotovitel. Zhotovitel hradí náklady na odkrytí rovněž v případě, že dílo zakryje, aniž podle výše uvedených podmínek vyzve objednatele ke kontrole díla. O výsledcích provedené prověrky zakrývaných prací pořídí smluvní strany písemný záznam do stavebního deníku.</w:t>
      </w:r>
    </w:p>
    <w:p w14:paraId="7813FD31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31E53AEF" w14:textId="77777777" w:rsidR="001C6ABE" w:rsidRPr="00D1396C" w:rsidRDefault="001C6ABE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na prověřování svých prací a dodávek, jejichž kvalitu a rozsah provedení kontroluje pověřený pracovník objednatele, zabezpečit účast svých pracovníků a činit neprodleně opatření k odstranění případných zjištěných závad a odchylek od projektu.</w:t>
      </w:r>
    </w:p>
    <w:p w14:paraId="4212BFA9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644F9241" w14:textId="77777777" w:rsidR="00B71A7A" w:rsidRPr="00D1396C" w:rsidRDefault="00B71A7A" w:rsidP="0092244F">
      <w:pPr>
        <w:pStyle w:val="Zkladntext"/>
        <w:numPr>
          <w:ilvl w:val="1"/>
          <w:numId w:val="12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vyrozumět objednatele o případném ohrožení doby plnění a o všech skutečnostech, které mohou předmět plnění znemožnit</w:t>
      </w:r>
      <w:r w:rsidR="008B6CBA" w:rsidRPr="00D1396C">
        <w:rPr>
          <w:rFonts w:ascii="Calibri" w:hAnsi="Calibri"/>
          <w:sz w:val="22"/>
          <w:szCs w:val="22"/>
        </w:rPr>
        <w:t>.</w:t>
      </w:r>
    </w:p>
    <w:p w14:paraId="5BAABBFA" w14:textId="77777777" w:rsidR="007B728F" w:rsidRPr="00D1396C" w:rsidRDefault="007B728F" w:rsidP="007B728F">
      <w:pPr>
        <w:pStyle w:val="Odstavecseseznamem"/>
        <w:rPr>
          <w:rFonts w:ascii="Calibri" w:hAnsi="Calibri"/>
          <w:sz w:val="22"/>
          <w:szCs w:val="22"/>
        </w:rPr>
      </w:pPr>
    </w:p>
    <w:p w14:paraId="3FFA4308" w14:textId="4BEDC6FC" w:rsidR="007B728F" w:rsidRDefault="007B728F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7BF78397" w14:textId="73A62D43" w:rsidR="001B7273" w:rsidRDefault="001B7273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492368A3" w14:textId="316FFFF4" w:rsidR="001B7273" w:rsidRDefault="001B7273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30BB095C" w14:textId="3BCB93D3" w:rsidR="001B7273" w:rsidRDefault="001B7273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0BF2DE25" w14:textId="77777777" w:rsidR="001B7273" w:rsidRPr="00D1396C" w:rsidRDefault="001B7273" w:rsidP="007B728F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7EEA623E" w14:textId="77777777" w:rsidR="006B5CF0" w:rsidRPr="00D1396C" w:rsidRDefault="006B5CF0" w:rsidP="00410FC4">
      <w:pPr>
        <w:rPr>
          <w:rFonts w:ascii="Calibri" w:hAnsi="Calibri" w:cs="Calibri"/>
          <w:b/>
          <w:bCs/>
          <w:spacing w:val="20"/>
          <w:sz w:val="22"/>
          <w:szCs w:val="22"/>
          <w:u w:val="single"/>
        </w:rPr>
      </w:pPr>
    </w:p>
    <w:p w14:paraId="00C7EAA6" w14:textId="77777777" w:rsidR="004554CE" w:rsidRPr="00D1396C" w:rsidRDefault="004554C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0819B2E" w14:textId="77777777" w:rsidR="00410FC4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68349F" w:rsidRPr="00D1396C">
        <w:rPr>
          <w:rFonts w:ascii="Calibri" w:hAnsi="Calibri" w:cs="Calibri"/>
          <w:b/>
          <w:sz w:val="22"/>
          <w:szCs w:val="22"/>
          <w:u w:val="single"/>
        </w:rPr>
        <w:t>I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.</w:t>
      </w:r>
    </w:p>
    <w:p w14:paraId="572AE204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Předání a převzetí předmětu díla</w:t>
      </w:r>
    </w:p>
    <w:p w14:paraId="232DA289" w14:textId="77777777" w:rsidR="00410FC4" w:rsidRPr="00D1396C" w:rsidRDefault="00410FC4" w:rsidP="00410FC4">
      <w:pPr>
        <w:rPr>
          <w:rFonts w:ascii="Calibri" w:hAnsi="Calibri" w:cs="Calibri"/>
          <w:b/>
          <w:bCs/>
          <w:sz w:val="22"/>
          <w:szCs w:val="22"/>
        </w:rPr>
      </w:pPr>
    </w:p>
    <w:p w14:paraId="28C1334B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Zhotovení stavby je ukončeno předáním a převzetím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Pr="00D1396C">
        <w:rPr>
          <w:rFonts w:ascii="Calibri" w:hAnsi="Calibri"/>
          <w:sz w:val="22"/>
          <w:szCs w:val="22"/>
        </w:rPr>
        <w:t xml:space="preserve"> ve smyslu příslušných norem na protokolu o předání a převzetí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Pr="00D1396C">
        <w:rPr>
          <w:rFonts w:ascii="Calibri" w:hAnsi="Calibri"/>
          <w:sz w:val="22"/>
          <w:szCs w:val="22"/>
        </w:rPr>
        <w:t>, uvedením terénu do původního stavu, předáním dokladů o předepsaných zkouškách a revizích a předáním projektové dokument</w:t>
      </w:r>
      <w:r w:rsidR="007638A1" w:rsidRPr="00D1396C">
        <w:rPr>
          <w:rFonts w:ascii="Calibri" w:hAnsi="Calibri"/>
          <w:sz w:val="22"/>
          <w:szCs w:val="22"/>
        </w:rPr>
        <w:t>ace skutečného provedení stavby</w:t>
      </w:r>
      <w:r w:rsidR="00DF7744" w:rsidRPr="00D1396C">
        <w:rPr>
          <w:rFonts w:ascii="Calibri" w:hAnsi="Calibri"/>
          <w:sz w:val="22"/>
          <w:szCs w:val="22"/>
        </w:rPr>
        <w:t xml:space="preserve">, v opačném případě nebude </w:t>
      </w:r>
      <w:r w:rsidR="005A6FDB" w:rsidRPr="00D1396C">
        <w:rPr>
          <w:rFonts w:ascii="Calibri" w:hAnsi="Calibri"/>
          <w:sz w:val="22"/>
          <w:szCs w:val="22"/>
        </w:rPr>
        <w:t>objedn</w:t>
      </w:r>
      <w:r w:rsidR="00DF7744" w:rsidRPr="00D1396C">
        <w:rPr>
          <w:rFonts w:ascii="Calibri" w:hAnsi="Calibri"/>
          <w:sz w:val="22"/>
          <w:szCs w:val="22"/>
        </w:rPr>
        <w:t>atel povinen dílo převzít a zaplatit.</w:t>
      </w:r>
    </w:p>
    <w:p w14:paraId="16D98FB4" w14:textId="77777777" w:rsidR="00410FC4" w:rsidRPr="00D1396C" w:rsidRDefault="00410FC4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336A9C7F" w14:textId="77777777" w:rsidR="001C6ABE" w:rsidRPr="00D1396C" w:rsidRDefault="007638A1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Dokončené </w:t>
      </w:r>
      <w:r w:rsidR="001C6ABE" w:rsidRPr="00D1396C">
        <w:rPr>
          <w:rFonts w:ascii="Calibri" w:hAnsi="Calibri"/>
          <w:sz w:val="22"/>
          <w:szCs w:val="22"/>
        </w:rPr>
        <w:t>díl</w:t>
      </w:r>
      <w:r w:rsidRPr="00D1396C">
        <w:rPr>
          <w:rFonts w:ascii="Calibri" w:hAnsi="Calibri"/>
          <w:sz w:val="22"/>
          <w:szCs w:val="22"/>
        </w:rPr>
        <w:t>o</w:t>
      </w:r>
      <w:r w:rsidR="001C6ABE" w:rsidRPr="00D1396C">
        <w:rPr>
          <w:rFonts w:ascii="Calibri" w:hAnsi="Calibri"/>
          <w:sz w:val="22"/>
          <w:szCs w:val="22"/>
        </w:rPr>
        <w:t xml:space="preserve"> podle čl. </w:t>
      </w:r>
      <w:r w:rsidR="00E22365" w:rsidRPr="00D1396C">
        <w:rPr>
          <w:rFonts w:ascii="Calibri" w:hAnsi="Calibri"/>
          <w:sz w:val="22"/>
          <w:szCs w:val="22"/>
        </w:rPr>
        <w:t xml:space="preserve">II odst. </w:t>
      </w:r>
      <w:r w:rsidR="00A93A0C" w:rsidRPr="00D1396C">
        <w:rPr>
          <w:rFonts w:ascii="Calibri" w:hAnsi="Calibri"/>
          <w:sz w:val="22"/>
          <w:szCs w:val="22"/>
        </w:rPr>
        <w:t>2.1 smlouvy</w:t>
      </w:r>
      <w:r w:rsidR="001C6ABE" w:rsidRPr="00D1396C">
        <w:rPr>
          <w:rFonts w:ascii="Calibri" w:hAnsi="Calibri"/>
          <w:sz w:val="22"/>
          <w:szCs w:val="22"/>
        </w:rPr>
        <w:t xml:space="preserve"> zhotovitel předá objednateli a objednatel díl</w:t>
      </w:r>
      <w:r w:rsidRPr="00D1396C">
        <w:rPr>
          <w:rFonts w:ascii="Calibri" w:hAnsi="Calibri"/>
          <w:sz w:val="22"/>
          <w:szCs w:val="22"/>
        </w:rPr>
        <w:t>o</w:t>
      </w:r>
      <w:r w:rsidR="001C6ABE" w:rsidRPr="00D1396C">
        <w:rPr>
          <w:rFonts w:ascii="Calibri" w:hAnsi="Calibri"/>
          <w:sz w:val="22"/>
          <w:szCs w:val="22"/>
        </w:rPr>
        <w:t xml:space="preserve"> protokolárně písemným záznamem</w:t>
      </w:r>
      <w:r w:rsidRPr="00D1396C">
        <w:rPr>
          <w:rFonts w:ascii="Calibri" w:hAnsi="Calibri"/>
          <w:sz w:val="22"/>
          <w:szCs w:val="22"/>
        </w:rPr>
        <w:t xml:space="preserve"> převezme</w:t>
      </w:r>
      <w:r w:rsidR="00555F49" w:rsidRPr="00D1396C">
        <w:rPr>
          <w:rFonts w:ascii="Calibri" w:hAnsi="Calibri"/>
          <w:sz w:val="22"/>
          <w:szCs w:val="22"/>
        </w:rPr>
        <w:t>.</w:t>
      </w:r>
      <w:r w:rsidR="001C6ABE" w:rsidRPr="00D1396C">
        <w:rPr>
          <w:rFonts w:ascii="Calibri" w:hAnsi="Calibri"/>
          <w:sz w:val="22"/>
          <w:szCs w:val="22"/>
        </w:rPr>
        <w:t xml:space="preserve"> </w:t>
      </w:r>
    </w:p>
    <w:p w14:paraId="1C027F24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26D45B1A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je povinen písemně oznámit objednateli, nejméně 7 dnů předem, kdy bude předmět díla nebo jeho část připravena k předání a převzetí. Na základě návrhu zhotovitele jsou pak smluvní strany povinny dohodnout časový pracovní harmonogram tak, aby zajišťoval plynulé, souhrnné a hospodárné předání a převzetí a možnost přizvání příslušných organizací.</w:t>
      </w:r>
    </w:p>
    <w:p w14:paraId="3BB7B1D0" w14:textId="77777777" w:rsidR="00410FC4" w:rsidRPr="00D1396C" w:rsidRDefault="00410FC4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112D4957" w14:textId="77777777" w:rsidR="005B7185" w:rsidRPr="00D1396C" w:rsidRDefault="00AD19D3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 </w:t>
      </w:r>
      <w:r w:rsidR="001C6ABE" w:rsidRPr="00D1396C">
        <w:rPr>
          <w:rFonts w:ascii="Calibri" w:hAnsi="Calibri"/>
          <w:sz w:val="22"/>
          <w:szCs w:val="22"/>
        </w:rPr>
        <w:t xml:space="preserve">Splněním díla se rozumí úplné dokončení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="001C6ABE" w:rsidRPr="00D1396C">
        <w:rPr>
          <w:rFonts w:ascii="Calibri" w:hAnsi="Calibri"/>
          <w:sz w:val="22"/>
          <w:szCs w:val="22"/>
        </w:rPr>
        <w:t xml:space="preserve">, tj. provedením všech stavebních a jiných prací, </w:t>
      </w:r>
      <w:r w:rsidR="00161BBB" w:rsidRPr="00D1396C">
        <w:rPr>
          <w:rFonts w:ascii="Calibri" w:hAnsi="Calibri"/>
          <w:sz w:val="22"/>
          <w:szCs w:val="22"/>
        </w:rPr>
        <w:t>dle</w:t>
      </w:r>
      <w:r w:rsidRPr="00D1396C">
        <w:rPr>
          <w:rFonts w:ascii="Calibri" w:hAnsi="Calibri"/>
          <w:sz w:val="22"/>
          <w:szCs w:val="22"/>
        </w:rPr>
        <w:t xml:space="preserve"> </w:t>
      </w:r>
      <w:r w:rsidR="00161BBB" w:rsidRPr="00D1396C">
        <w:rPr>
          <w:rFonts w:ascii="Calibri" w:hAnsi="Calibri"/>
          <w:sz w:val="22"/>
          <w:szCs w:val="22"/>
        </w:rPr>
        <w:t>projektové</w:t>
      </w:r>
      <w:r w:rsidR="001C6ABE" w:rsidRPr="00D1396C">
        <w:rPr>
          <w:rFonts w:ascii="Calibri" w:hAnsi="Calibri"/>
          <w:sz w:val="22"/>
          <w:szCs w:val="22"/>
        </w:rPr>
        <w:t xml:space="preserve"> dokumentac</w:t>
      </w:r>
      <w:r w:rsidR="00161BBB" w:rsidRPr="00D1396C">
        <w:rPr>
          <w:rFonts w:ascii="Calibri" w:hAnsi="Calibri"/>
          <w:sz w:val="22"/>
          <w:szCs w:val="22"/>
        </w:rPr>
        <w:t>e a uzavřené smlouvy</w:t>
      </w:r>
      <w:r w:rsidR="001C6ABE" w:rsidRPr="00D1396C">
        <w:rPr>
          <w:rFonts w:ascii="Calibri" w:hAnsi="Calibri"/>
          <w:sz w:val="22"/>
          <w:szCs w:val="22"/>
        </w:rPr>
        <w:t xml:space="preserve"> o dílo ve znění případných změn a doplňků, včetn</w:t>
      </w:r>
      <w:r w:rsidR="00161BBB" w:rsidRPr="00D1396C">
        <w:rPr>
          <w:rFonts w:ascii="Calibri" w:hAnsi="Calibri"/>
          <w:sz w:val="22"/>
          <w:szCs w:val="22"/>
        </w:rPr>
        <w:t>ě písemně dohodnutých víceprací</w:t>
      </w:r>
      <w:r w:rsidR="00C3155C" w:rsidRPr="00D1396C">
        <w:rPr>
          <w:rFonts w:ascii="Calibri" w:hAnsi="Calibri"/>
          <w:sz w:val="22"/>
          <w:szCs w:val="22"/>
        </w:rPr>
        <w:t xml:space="preserve"> popř. méně</w:t>
      </w:r>
      <w:r w:rsidR="00171572" w:rsidRPr="00D1396C">
        <w:rPr>
          <w:rFonts w:ascii="Calibri" w:hAnsi="Calibri"/>
          <w:sz w:val="22"/>
          <w:szCs w:val="22"/>
        </w:rPr>
        <w:t xml:space="preserve"> </w:t>
      </w:r>
      <w:r w:rsidR="00C3155C" w:rsidRPr="00D1396C">
        <w:rPr>
          <w:rFonts w:ascii="Calibri" w:hAnsi="Calibri"/>
          <w:sz w:val="22"/>
          <w:szCs w:val="22"/>
        </w:rPr>
        <w:t>pr</w:t>
      </w:r>
      <w:r w:rsidR="006D06DB" w:rsidRPr="00D1396C">
        <w:rPr>
          <w:rFonts w:ascii="Calibri" w:hAnsi="Calibri"/>
          <w:sz w:val="22"/>
          <w:szCs w:val="22"/>
        </w:rPr>
        <w:t>a</w:t>
      </w:r>
      <w:r w:rsidR="00C3155C" w:rsidRPr="00D1396C">
        <w:rPr>
          <w:rFonts w:ascii="Calibri" w:hAnsi="Calibri"/>
          <w:sz w:val="22"/>
          <w:szCs w:val="22"/>
        </w:rPr>
        <w:t>cí</w:t>
      </w:r>
      <w:r w:rsidR="00161BBB" w:rsidRPr="00D1396C">
        <w:rPr>
          <w:rFonts w:ascii="Calibri" w:hAnsi="Calibri"/>
          <w:sz w:val="22"/>
          <w:szCs w:val="22"/>
        </w:rPr>
        <w:t xml:space="preserve">. Dále se tím </w:t>
      </w:r>
      <w:r w:rsidR="007638A1" w:rsidRPr="00D1396C">
        <w:rPr>
          <w:rFonts w:ascii="Calibri" w:hAnsi="Calibri"/>
          <w:sz w:val="22"/>
          <w:szCs w:val="22"/>
        </w:rPr>
        <w:t>rozumí vyklizení</w:t>
      </w:r>
      <w:r w:rsidR="00161BBB" w:rsidRPr="00D1396C">
        <w:rPr>
          <w:rFonts w:ascii="Calibri" w:hAnsi="Calibri"/>
          <w:sz w:val="22"/>
          <w:szCs w:val="22"/>
        </w:rPr>
        <w:t xml:space="preserve"> staveniště</w:t>
      </w:r>
      <w:r w:rsidR="001C6ABE" w:rsidRPr="00D1396C">
        <w:rPr>
          <w:rFonts w:ascii="Calibri" w:hAnsi="Calibri"/>
          <w:sz w:val="22"/>
          <w:szCs w:val="22"/>
        </w:rPr>
        <w:t xml:space="preserve"> a podepsání posledního zápisu o předání a převzetí </w:t>
      </w:r>
      <w:r w:rsidR="007638A1" w:rsidRPr="00D1396C">
        <w:rPr>
          <w:rFonts w:ascii="Calibri" w:hAnsi="Calibri"/>
          <w:sz w:val="22"/>
          <w:szCs w:val="22"/>
        </w:rPr>
        <w:t>díla</w:t>
      </w:r>
      <w:r w:rsidR="001C6ABE" w:rsidRPr="00D1396C">
        <w:rPr>
          <w:rFonts w:ascii="Calibri" w:hAnsi="Calibri"/>
          <w:sz w:val="22"/>
          <w:szCs w:val="22"/>
        </w:rPr>
        <w:t xml:space="preserve">, </w:t>
      </w:r>
      <w:r w:rsidR="00A46098" w:rsidRPr="00D1396C">
        <w:rPr>
          <w:rFonts w:ascii="Calibri" w:hAnsi="Calibri"/>
          <w:sz w:val="22"/>
          <w:szCs w:val="22"/>
        </w:rPr>
        <w:t xml:space="preserve">předání </w:t>
      </w:r>
      <w:r w:rsidR="001C6ABE" w:rsidRPr="00D1396C">
        <w:rPr>
          <w:rFonts w:ascii="Calibri" w:hAnsi="Calibri"/>
          <w:sz w:val="22"/>
          <w:szCs w:val="22"/>
        </w:rPr>
        <w:t xml:space="preserve">dokladů o předepsaných zkouškách a revizích, odstranění všech případných vad a nedodělků bránících užívání díla a předání projektové dokumentace o skutečném </w:t>
      </w:r>
      <w:r w:rsidR="00A46098" w:rsidRPr="00D1396C">
        <w:rPr>
          <w:rFonts w:ascii="Calibri" w:hAnsi="Calibri"/>
          <w:sz w:val="22"/>
          <w:szCs w:val="22"/>
        </w:rPr>
        <w:t xml:space="preserve">provedení </w:t>
      </w:r>
      <w:r w:rsidR="001C6ABE" w:rsidRPr="00D1396C">
        <w:rPr>
          <w:rFonts w:ascii="Calibri" w:hAnsi="Calibri"/>
          <w:sz w:val="22"/>
          <w:szCs w:val="22"/>
        </w:rPr>
        <w:t>díla.</w:t>
      </w:r>
      <w:r w:rsidR="00555F49" w:rsidRPr="00D1396C">
        <w:rPr>
          <w:rFonts w:ascii="Calibri" w:hAnsi="Calibri"/>
          <w:sz w:val="22"/>
          <w:szCs w:val="22"/>
        </w:rPr>
        <w:t xml:space="preserve"> Dílo se považuje za dokončené a předané podpisem protokolu o předání a převzetí</w:t>
      </w:r>
      <w:r w:rsidR="0011248C" w:rsidRPr="00D1396C">
        <w:rPr>
          <w:rFonts w:ascii="Calibri" w:hAnsi="Calibri"/>
          <w:sz w:val="22"/>
          <w:szCs w:val="22"/>
        </w:rPr>
        <w:t xml:space="preserve"> </w:t>
      </w:r>
      <w:r w:rsidR="008B6C0E" w:rsidRPr="00D1396C">
        <w:rPr>
          <w:rFonts w:ascii="Calibri" w:hAnsi="Calibri"/>
          <w:sz w:val="22"/>
          <w:szCs w:val="22"/>
        </w:rPr>
        <w:t>díla</w:t>
      </w:r>
      <w:r w:rsidR="005B7185" w:rsidRPr="00D1396C">
        <w:rPr>
          <w:rFonts w:ascii="Calibri" w:hAnsi="Calibri"/>
          <w:sz w:val="22"/>
          <w:szCs w:val="22"/>
        </w:rPr>
        <w:t xml:space="preserve"> a v případě vad a nedodělků</w:t>
      </w:r>
      <w:r w:rsidR="00C3155C" w:rsidRPr="00D1396C">
        <w:rPr>
          <w:rFonts w:ascii="Calibri" w:hAnsi="Calibri"/>
          <w:sz w:val="22"/>
          <w:szCs w:val="22"/>
        </w:rPr>
        <w:t>,</w:t>
      </w:r>
      <w:r w:rsidR="005B7185" w:rsidRPr="00D1396C">
        <w:rPr>
          <w:rFonts w:ascii="Calibri" w:hAnsi="Calibri"/>
          <w:sz w:val="22"/>
          <w:szCs w:val="22"/>
        </w:rPr>
        <w:t xml:space="preserve"> se kterými bylo převzato</w:t>
      </w:r>
      <w:r w:rsidR="00C3155C" w:rsidRPr="00D1396C">
        <w:rPr>
          <w:rFonts w:ascii="Calibri" w:hAnsi="Calibri"/>
          <w:sz w:val="22"/>
          <w:szCs w:val="22"/>
        </w:rPr>
        <w:t>,</w:t>
      </w:r>
      <w:r w:rsidR="005B7185" w:rsidRPr="00D1396C">
        <w:rPr>
          <w:rFonts w:ascii="Calibri" w:hAnsi="Calibri"/>
          <w:sz w:val="22"/>
          <w:szCs w:val="22"/>
        </w:rPr>
        <w:t xml:space="preserve"> jejich úplným odstraněním.</w:t>
      </w:r>
    </w:p>
    <w:p w14:paraId="11633ABE" w14:textId="77777777" w:rsidR="00410FC4" w:rsidRPr="00D1396C" w:rsidRDefault="00410FC4" w:rsidP="00DF339B">
      <w:pPr>
        <w:rPr>
          <w:rFonts w:ascii="Calibri" w:hAnsi="Calibri"/>
          <w:sz w:val="22"/>
          <w:szCs w:val="22"/>
        </w:rPr>
      </w:pPr>
    </w:p>
    <w:p w14:paraId="26D13DFA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Podmínkou předání a převzetí díla je úspěšné provedení všech zkoušek předepsaných zvláštními předpisy, závaznými platnými normami a projektovou dokumentací. Doklady o těchto zkouškách podmiňují převzetí díla.</w:t>
      </w:r>
    </w:p>
    <w:p w14:paraId="44436714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68D63A23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>Objednatel je povinen připravit pro přejímací řízení veškeré své doklady tak, aby jejich porovnáním s doklady zhotovitele bylo zajištěno kvalitní a úplné provedení tohoto řízení.</w:t>
      </w:r>
    </w:p>
    <w:p w14:paraId="7D8142AD" w14:textId="77777777" w:rsidR="00DF339B" w:rsidRPr="00D1396C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62E7F19D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K přejímce díla </w:t>
      </w:r>
      <w:r w:rsidR="005839C3" w:rsidRPr="00D1396C">
        <w:rPr>
          <w:rFonts w:ascii="Calibri" w:hAnsi="Calibri"/>
          <w:sz w:val="22"/>
          <w:szCs w:val="22"/>
        </w:rPr>
        <w:t>j</w:t>
      </w:r>
      <w:r w:rsidR="00AE6F19" w:rsidRPr="00D1396C">
        <w:rPr>
          <w:rFonts w:ascii="Calibri" w:hAnsi="Calibri"/>
          <w:sz w:val="22"/>
          <w:szCs w:val="22"/>
        </w:rPr>
        <w:t>e</w:t>
      </w:r>
      <w:r w:rsidRPr="00D1396C">
        <w:rPr>
          <w:rFonts w:ascii="Calibri" w:hAnsi="Calibri"/>
          <w:sz w:val="22"/>
          <w:szCs w:val="22"/>
        </w:rPr>
        <w:t xml:space="preserve"> zhotovitel </w:t>
      </w:r>
      <w:r w:rsidR="00B71A7A" w:rsidRPr="00D1396C">
        <w:rPr>
          <w:rFonts w:ascii="Calibri" w:hAnsi="Calibri"/>
          <w:sz w:val="22"/>
          <w:szCs w:val="22"/>
        </w:rPr>
        <w:t xml:space="preserve">povinen </w:t>
      </w:r>
      <w:r w:rsidRPr="00D1396C">
        <w:rPr>
          <w:rFonts w:ascii="Calibri" w:hAnsi="Calibri"/>
          <w:sz w:val="22"/>
          <w:szCs w:val="22"/>
        </w:rPr>
        <w:t xml:space="preserve">objednateli předložit a objednateli předat: </w:t>
      </w:r>
    </w:p>
    <w:p w14:paraId="1A76D3B4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veškerou dokumentaci související s prováděním díla, veškeré obslužné návody, manipulační řády, provozní řády, certifikáty a provést zaškolení obsluhy. Vše výlučně v českém jazyce a podle předpisů platných v ČR pokud nebude dohodnuto jinak;</w:t>
      </w:r>
    </w:p>
    <w:p w14:paraId="5BA46FF7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dokumentace skutečného provedení díla – 2 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paré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>. U výkresů, kde nedošlo ke změně, bude vyznačeno „beze změn“. Všechny výkresy budou označeny jménem a příjmením osoby, která odpovídá za výkres za objednatele a razítkem zhotovitele;</w:t>
      </w:r>
    </w:p>
    <w:p w14:paraId="4E682CD3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osvědčení (protokoly) o provedených zkouškách;</w:t>
      </w:r>
    </w:p>
    <w:p w14:paraId="0D8C692E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stavební deník(y);</w:t>
      </w:r>
    </w:p>
    <w:p w14:paraId="5EABCAF9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zápis o předání a převzetí inženýrských sítí, které byly stavbou dotčeny;</w:t>
      </w:r>
    </w:p>
    <w:p w14:paraId="7F96944F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technické listy, atesty, doklady o požadovaných vlastnostech použitého materiálu a výrobků (dle zák. č. 22/1997 Sb., o technických požadavcích na výrobky a o změně a doplnění některých zákonů, v platném znění – prohlášení o shodě);</w:t>
      </w:r>
    </w:p>
    <w:p w14:paraId="4EC4A371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provedení zkoušek a revizí dle platných předpisů a ČSN, které jsou potřebné k řádnému provedení a užívání díla,</w:t>
      </w:r>
    </w:p>
    <w:p w14:paraId="68BF12EB" w14:textId="77777777" w:rsidR="00974AD0" w:rsidRDefault="00974AD0" w:rsidP="00974AD0">
      <w:pPr>
        <w:pStyle w:val="Zkladntext"/>
        <w:numPr>
          <w:ilvl w:val="0"/>
          <w:numId w:val="40"/>
        </w:numPr>
        <w:spacing w:line="240" w:lineRule="atLeast"/>
        <w:ind w:left="993" w:right="68" w:hanging="284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a ostatní doklady, osvědčující jakost a spolehlivost provedení stavby, které si objednatel vyžádá a kterými bude prokázáno dosažení předepsané kvality a parametrů.</w:t>
      </w:r>
    </w:p>
    <w:p w14:paraId="0545BEA8" w14:textId="77777777" w:rsidR="00974AD0" w:rsidRPr="00890B81" w:rsidRDefault="00974AD0" w:rsidP="00974AD0">
      <w:pPr>
        <w:pStyle w:val="Zkladntext"/>
        <w:spacing w:line="240" w:lineRule="atLeast"/>
        <w:ind w:right="6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               </w:t>
      </w:r>
      <w:r w:rsidRPr="00890B81">
        <w:rPr>
          <w:rFonts w:ascii="Calibri" w:hAnsi="Calibri" w:cs="Calibri"/>
          <w:i/>
          <w:iCs/>
          <w:sz w:val="22"/>
          <w:szCs w:val="22"/>
        </w:rPr>
        <w:t xml:space="preserve">-   Geodetické zaměření skutečného provedení stavby na podkladu katastrální mapy 6 x tisk </w:t>
      </w:r>
    </w:p>
    <w:p w14:paraId="5FAFDB1E" w14:textId="77777777" w:rsidR="00974AD0" w:rsidRPr="00890B81" w:rsidRDefault="00974AD0" w:rsidP="00974AD0">
      <w:pPr>
        <w:pStyle w:val="Zkladntext"/>
        <w:spacing w:line="240" w:lineRule="atLeast"/>
        <w:ind w:right="68"/>
        <w:rPr>
          <w:rFonts w:ascii="Calibri" w:hAnsi="Calibri" w:cs="Calibri"/>
          <w:i/>
          <w:iCs/>
          <w:sz w:val="22"/>
          <w:szCs w:val="22"/>
        </w:rPr>
      </w:pPr>
      <w:r w:rsidRPr="00890B81">
        <w:rPr>
          <w:rFonts w:ascii="Calibri" w:hAnsi="Calibri" w:cs="Calibri"/>
          <w:i/>
          <w:iCs/>
          <w:sz w:val="22"/>
          <w:szCs w:val="22"/>
        </w:rPr>
        <w:t xml:space="preserve">               + protokol o vytýčení stavby </w:t>
      </w:r>
    </w:p>
    <w:p w14:paraId="7875EE8E" w14:textId="77777777" w:rsidR="00974AD0" w:rsidRPr="00890B81" w:rsidRDefault="00974AD0" w:rsidP="00974AD0">
      <w:pPr>
        <w:pStyle w:val="Zkladntext"/>
        <w:spacing w:line="240" w:lineRule="atLeast"/>
        <w:ind w:left="708" w:right="68"/>
        <w:rPr>
          <w:rFonts w:ascii="Calibri" w:hAnsi="Calibri" w:cs="Calibri"/>
          <w:i/>
          <w:iCs/>
          <w:sz w:val="22"/>
          <w:szCs w:val="22"/>
        </w:rPr>
      </w:pPr>
      <w:r w:rsidRPr="00890B81">
        <w:rPr>
          <w:rFonts w:ascii="Calibri" w:hAnsi="Calibri" w:cs="Calibri"/>
          <w:i/>
          <w:iCs/>
          <w:sz w:val="22"/>
          <w:szCs w:val="22"/>
        </w:rPr>
        <w:t>+ 1x digitální předání díla skutečného zaměření provedení stavby a to:</w:t>
      </w:r>
    </w:p>
    <w:p w14:paraId="5F4DA390" w14:textId="77777777" w:rsidR="00974AD0" w:rsidRPr="00890B81" w:rsidRDefault="00974AD0" w:rsidP="00974AD0">
      <w:pPr>
        <w:pStyle w:val="Zkladntext"/>
        <w:spacing w:line="240" w:lineRule="atLeast"/>
        <w:ind w:left="708" w:right="68"/>
        <w:rPr>
          <w:rFonts w:ascii="Calibri" w:hAnsi="Calibri" w:cs="Calibri"/>
          <w:i/>
          <w:iCs/>
          <w:sz w:val="22"/>
          <w:szCs w:val="22"/>
        </w:rPr>
      </w:pPr>
      <w:r w:rsidRPr="00890B81">
        <w:rPr>
          <w:rFonts w:ascii="Calibri" w:hAnsi="Calibri" w:cs="Calibri"/>
          <w:i/>
          <w:iCs/>
          <w:sz w:val="22"/>
          <w:szCs w:val="22"/>
        </w:rPr>
        <w:t>- Vyhotovení geodetické části dokumentace skutečného provedení stavby nebo geodetického podkladu bude zpracováno pro vedení Digitální technické mapy Olomouckého kraje, obsahující geometrické, polohové a výškové určení dokončené stavby (objektu) nebo technologického zařízení a bude vyhotoveno v souladu s § 5 a ve struktuře dle příloh č. 3 a 4 vyhlášky č. 393/2020 Sb., o digitální technické mapě (vyhláška DTM), v platném znění, v aktuálně platné verzi výměnného formátu (JVF) dle § 6 vyhlášky DTM.“</w:t>
      </w:r>
    </w:p>
    <w:p w14:paraId="4088AD65" w14:textId="77777777" w:rsidR="00974AD0" w:rsidRPr="00974AD0" w:rsidRDefault="00974AD0" w:rsidP="00974AD0">
      <w:pPr>
        <w:pStyle w:val="Zkladntext"/>
        <w:spacing w:line="240" w:lineRule="atLeast"/>
        <w:ind w:right="68" w:firstLine="708"/>
        <w:rPr>
          <w:rFonts w:ascii="Calibri" w:hAnsi="Calibri" w:cs="Calibri"/>
          <w:i/>
          <w:iCs/>
          <w:sz w:val="22"/>
          <w:szCs w:val="22"/>
        </w:rPr>
      </w:pPr>
      <w:r w:rsidRPr="00890B81">
        <w:rPr>
          <w:rFonts w:ascii="Calibri" w:hAnsi="Calibri" w:cs="Calibri"/>
          <w:i/>
          <w:iCs/>
          <w:sz w:val="22"/>
          <w:szCs w:val="22"/>
        </w:rPr>
        <w:t xml:space="preserve">- ve formátu </w:t>
      </w:r>
      <w:proofErr w:type="spellStart"/>
      <w:r w:rsidRPr="00890B81">
        <w:rPr>
          <w:rFonts w:ascii="Calibri" w:hAnsi="Calibri" w:cs="Calibri"/>
          <w:i/>
          <w:iCs/>
          <w:sz w:val="22"/>
          <w:szCs w:val="22"/>
        </w:rPr>
        <w:t>dgn</w:t>
      </w:r>
      <w:proofErr w:type="spellEnd"/>
      <w:r w:rsidRPr="00890B81">
        <w:rPr>
          <w:rFonts w:ascii="Calibri" w:hAnsi="Calibri" w:cs="Calibri"/>
          <w:i/>
          <w:iCs/>
          <w:sz w:val="22"/>
          <w:szCs w:val="22"/>
        </w:rPr>
        <w:t xml:space="preserve"> či </w:t>
      </w:r>
      <w:proofErr w:type="spellStart"/>
      <w:r w:rsidRPr="00890B81">
        <w:rPr>
          <w:rFonts w:ascii="Calibri" w:hAnsi="Calibri" w:cs="Calibri"/>
          <w:i/>
          <w:iCs/>
          <w:sz w:val="22"/>
          <w:szCs w:val="22"/>
        </w:rPr>
        <w:t>dwg</w:t>
      </w:r>
      <w:proofErr w:type="spellEnd"/>
      <w:r w:rsidRPr="00890B81">
        <w:rPr>
          <w:rFonts w:ascii="Calibri" w:hAnsi="Calibri" w:cs="Calibri"/>
          <w:i/>
          <w:iCs/>
          <w:sz w:val="22"/>
          <w:szCs w:val="22"/>
        </w:rPr>
        <w:t xml:space="preserve"> v S-JTSK s technickou zprávou.</w:t>
      </w:r>
    </w:p>
    <w:p w14:paraId="243A1E75" w14:textId="77777777" w:rsidR="00537843" w:rsidRPr="00D1396C" w:rsidRDefault="00537843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76E77777" w14:textId="77777777" w:rsidR="009A0E84" w:rsidRPr="00D1396C" w:rsidRDefault="009A0E84" w:rsidP="009A0E84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28DF08F1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 předání a převzetí díla sepíšou strany zápis, který obsahuje zejména zhodnocení jakosti provedených prací, soupis zjištěných vad a nedodělků</w:t>
      </w:r>
      <w:r w:rsidR="0046360E" w:rsidRPr="00D1396C">
        <w:rPr>
          <w:rFonts w:ascii="Calibri" w:hAnsi="Calibri"/>
          <w:sz w:val="22"/>
          <w:szCs w:val="22"/>
        </w:rPr>
        <w:t xml:space="preserve"> které nebrání užívání stavby</w:t>
      </w:r>
      <w:r w:rsidRPr="00D1396C">
        <w:rPr>
          <w:rFonts w:ascii="Calibri" w:hAnsi="Calibri"/>
          <w:sz w:val="22"/>
          <w:szCs w:val="22"/>
        </w:rPr>
        <w:t>, dohodu o opatřeních a lhůtách k odstranění případných vad a nedodělků, popřípadě dohodu o slevě z ceny díla nebo o jiných právech z odpovědnosti za vady. Po podepsání zápisu oprávněnými zástupci obou smluvních stran, považují se veškerá opatření a lhůty v něm uvedené za dohodnuté, pokud některá ze stran neuvede, že s určitými jeho body nesouhlasí. Jestliže jsou objednatelem v zápise vady popsány nebo uvedeny jak se projevují, platí, že tím současně požaduje po zhotoviteli jejich bezplatné odstranění. Za vady, které s</w:t>
      </w:r>
      <w:r w:rsidR="00F91EF7" w:rsidRPr="00D1396C">
        <w:rPr>
          <w:rFonts w:ascii="Calibri" w:hAnsi="Calibri"/>
          <w:sz w:val="22"/>
          <w:szCs w:val="22"/>
        </w:rPr>
        <w:t xml:space="preserve">e projevily po odevzdání díla, </w:t>
      </w:r>
      <w:r w:rsidRPr="00D1396C">
        <w:rPr>
          <w:rFonts w:ascii="Calibri" w:hAnsi="Calibri"/>
          <w:sz w:val="22"/>
          <w:szCs w:val="22"/>
        </w:rPr>
        <w:t>odpovídá zhotovitel v rozsahu sjednané záruky za jakost.</w:t>
      </w:r>
    </w:p>
    <w:p w14:paraId="0F66D102" w14:textId="77777777" w:rsidR="007716F8" w:rsidRPr="00D1396C" w:rsidRDefault="007716F8" w:rsidP="007638A1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766CE9D4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V případě, že objednatel řádně dokončený předmět smlouvy - dílo nepřevezme, uvede v zápise oprávněný důvod jeho nepřevzetí. Po odstranění nedostatků, pro které objednatel odmítl dílo převzít, opakuje se přejímací řízení v nezbytně nutném rozsahu. Z opakované přejímky sepíšou smluvní strany dodatek k zápisu z předání a převzetí díla, v němž objednatel prohlásí, že stavební dílo nebo jeho dohodnutou část od zhotovitele přejímá. Zápis o předání a převzetí díla je pak sestaven vzájemným podepsáním dodatku zápisu oprávněnými zástupci obou smluvních stran.</w:t>
      </w:r>
    </w:p>
    <w:p w14:paraId="4B535B62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57E591B2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Pokud se strany nedohodnou ani v opakovaném řízení na oprávněnosti či neoprávněnosti nepřevzetí díla ve lhůtě </w:t>
      </w:r>
      <w:r w:rsidR="00C215F1" w:rsidRPr="00D1396C">
        <w:rPr>
          <w:rFonts w:ascii="Calibri" w:hAnsi="Calibri"/>
          <w:sz w:val="22"/>
          <w:szCs w:val="22"/>
        </w:rPr>
        <w:t>21</w:t>
      </w:r>
      <w:r w:rsidR="00681DB7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dnů od zahájení opětovného předávacího řízení, vzniklý spor bude předán k rozhodnutí příslušnému soudu. Pravomocné rozhodnutí soudu je pro obě smluvní strany závazné.</w:t>
      </w:r>
    </w:p>
    <w:p w14:paraId="1D13445D" w14:textId="77777777" w:rsidR="007716F8" w:rsidRPr="00D1396C" w:rsidRDefault="007716F8" w:rsidP="007638A1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07327071" w14:textId="77777777" w:rsidR="001C6ABE" w:rsidRPr="00D1396C" w:rsidRDefault="001C6ABE" w:rsidP="0092244F">
      <w:pPr>
        <w:pStyle w:val="Zkladntext"/>
        <w:numPr>
          <w:ilvl w:val="1"/>
          <w:numId w:val="13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lastRenderedPageBreak/>
        <w:t xml:space="preserve">Zhotovitel odpovídá za to, že zhotovené a objednateli předané dílo v rozsahu čl. </w:t>
      </w:r>
      <w:r w:rsidR="00E22365" w:rsidRPr="00D1396C">
        <w:rPr>
          <w:rFonts w:ascii="Calibri" w:hAnsi="Calibri"/>
          <w:sz w:val="22"/>
          <w:szCs w:val="22"/>
        </w:rPr>
        <w:t xml:space="preserve">II odst. </w:t>
      </w:r>
      <w:r w:rsidR="008B6C0E" w:rsidRPr="00D1396C">
        <w:rPr>
          <w:rFonts w:ascii="Calibri" w:hAnsi="Calibri"/>
          <w:sz w:val="22"/>
          <w:szCs w:val="22"/>
        </w:rPr>
        <w:t>2.1</w:t>
      </w:r>
      <w:r w:rsidRPr="00D1396C">
        <w:rPr>
          <w:rFonts w:ascii="Calibri" w:hAnsi="Calibri"/>
          <w:sz w:val="22"/>
          <w:szCs w:val="22"/>
        </w:rPr>
        <w:t xml:space="preserve"> této smlouvy je kompletní, že má vlastnosti určené projektem stavby, platnými ČSN a touto smlouvou</w:t>
      </w:r>
      <w:r w:rsidR="008B6CBA" w:rsidRPr="00D1396C">
        <w:rPr>
          <w:rFonts w:ascii="Calibri" w:hAnsi="Calibri"/>
          <w:sz w:val="22"/>
          <w:szCs w:val="22"/>
        </w:rPr>
        <w:t>,</w:t>
      </w:r>
      <w:r w:rsidRPr="00D1396C">
        <w:rPr>
          <w:rFonts w:ascii="Calibri" w:hAnsi="Calibri"/>
          <w:sz w:val="22"/>
          <w:szCs w:val="22"/>
        </w:rPr>
        <w:t xml:space="preserve"> a že dodané množství se shoduje s údaji v průvodních dokladech. </w:t>
      </w:r>
    </w:p>
    <w:p w14:paraId="35104B8F" w14:textId="77777777" w:rsidR="002B571C" w:rsidRPr="00D1396C" w:rsidRDefault="002B571C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4D2F82BE" w14:textId="77777777" w:rsidR="004554CE" w:rsidRPr="00D1396C" w:rsidRDefault="004554CE" w:rsidP="002B571C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32B78C0A" w14:textId="77777777" w:rsidR="007716F8" w:rsidRPr="00D1396C" w:rsidRDefault="0046360E" w:rsidP="00EC7B3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2B571C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XI</w:t>
      </w:r>
      <w:r w:rsidR="001C6ABE" w:rsidRPr="00D1396C">
        <w:rPr>
          <w:rFonts w:ascii="Calibri" w:hAnsi="Calibri" w:cs="Calibri"/>
          <w:b/>
          <w:sz w:val="22"/>
          <w:szCs w:val="22"/>
          <w:u w:val="single"/>
        </w:rPr>
        <w:t>II.</w:t>
      </w:r>
    </w:p>
    <w:p w14:paraId="46842D61" w14:textId="77777777" w:rsidR="001C6ABE" w:rsidRPr="00D1396C" w:rsidRDefault="001C6ABE" w:rsidP="00EC7B3F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Změna smlouvy, odstoupení od smlouvy</w:t>
      </w:r>
    </w:p>
    <w:p w14:paraId="57CDC298" w14:textId="77777777" w:rsidR="007716F8" w:rsidRPr="00D1396C" w:rsidRDefault="007716F8" w:rsidP="007716F8">
      <w:pPr>
        <w:rPr>
          <w:rFonts w:ascii="Calibri" w:hAnsi="Calibri" w:cs="Calibri"/>
          <w:sz w:val="22"/>
          <w:szCs w:val="22"/>
        </w:rPr>
      </w:pPr>
    </w:p>
    <w:p w14:paraId="0BAF31B1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Tuto smlouvu lze změnit pouze </w:t>
      </w:r>
      <w:r w:rsidR="000B52C8" w:rsidRPr="00D1396C">
        <w:rPr>
          <w:rFonts w:ascii="Calibri" w:hAnsi="Calibri"/>
          <w:sz w:val="22"/>
          <w:szCs w:val="22"/>
        </w:rPr>
        <w:t>písemným</w:t>
      </w:r>
      <w:r w:rsidRPr="00D1396C">
        <w:rPr>
          <w:rFonts w:ascii="Calibri" w:hAnsi="Calibri"/>
          <w:sz w:val="22"/>
          <w:szCs w:val="22"/>
        </w:rPr>
        <w:t xml:space="preserve"> oboustranně potvrzeným smluvním ujednáním „Dodatkem“ podepsaným oprávněnými zástupci stran.</w:t>
      </w:r>
    </w:p>
    <w:p w14:paraId="5B11F910" w14:textId="77777777" w:rsidR="00DF339B" w:rsidRPr="00D1396C" w:rsidRDefault="00DF339B" w:rsidP="00DF339B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5B8CC9A1" w14:textId="77777777" w:rsidR="007716F8" w:rsidRPr="00D1396C" w:rsidRDefault="001C6ABE" w:rsidP="008B6CBA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Nastanou-li u některé ze stran skutečnosti bránící řádnému plnění smlouvy, je povinna to ihned,</w:t>
      </w:r>
      <w:r w:rsidR="005271E6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bez zbytečného odkladu, oznámit druhé straně a vyvolat jednání zástupců oprávněných ke změně a podpisu smlouvy.</w:t>
      </w:r>
    </w:p>
    <w:p w14:paraId="43201821" w14:textId="77777777" w:rsidR="007716F8" w:rsidRPr="00D1396C" w:rsidRDefault="007716F8" w:rsidP="008B6C0E">
      <w:pPr>
        <w:pStyle w:val="Zkladntext"/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</w:p>
    <w:p w14:paraId="414A8061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Chce-li některá ze stran od této smlouvy odstoupit na základě ustanovení § </w:t>
      </w:r>
      <w:r w:rsidR="00421856" w:rsidRPr="00D1396C">
        <w:rPr>
          <w:rFonts w:ascii="Calibri" w:hAnsi="Calibri"/>
          <w:sz w:val="22"/>
          <w:szCs w:val="22"/>
        </w:rPr>
        <w:t xml:space="preserve">2001 občanského </w:t>
      </w:r>
      <w:r w:rsidR="008B6C0E" w:rsidRPr="00D1396C">
        <w:rPr>
          <w:rFonts w:ascii="Calibri" w:hAnsi="Calibri"/>
          <w:sz w:val="22"/>
          <w:szCs w:val="22"/>
        </w:rPr>
        <w:t>zákoníku a ujednání</w:t>
      </w:r>
      <w:r w:rsidRPr="00D1396C">
        <w:rPr>
          <w:rFonts w:ascii="Calibri" w:hAnsi="Calibri"/>
          <w:sz w:val="22"/>
          <w:szCs w:val="22"/>
        </w:rPr>
        <w:t xml:space="preserve"> této smlouvy</w:t>
      </w:r>
      <w:r w:rsidR="00421856" w:rsidRPr="00D1396C">
        <w:rPr>
          <w:rFonts w:ascii="Calibri" w:hAnsi="Calibri"/>
          <w:sz w:val="22"/>
          <w:szCs w:val="22"/>
        </w:rPr>
        <w:t>,</w:t>
      </w:r>
      <w:r w:rsidRPr="00D1396C">
        <w:rPr>
          <w:rFonts w:ascii="Calibri" w:hAnsi="Calibri"/>
          <w:sz w:val="22"/>
          <w:szCs w:val="22"/>
        </w:rPr>
        <w:t xml:space="preserve"> je povinna písemně doručit druhé straně důvody svého odstoupení, které ji k takovému kroku opravňují, s uvedením termínu, k němuž od smlouvy odstupuje. Bez těchto náležitostí je odstoupení neplatné.</w:t>
      </w:r>
    </w:p>
    <w:p w14:paraId="622BF3A2" w14:textId="77777777" w:rsidR="007716F8" w:rsidRPr="00D1396C" w:rsidRDefault="007716F8" w:rsidP="008B6C0E">
      <w:pPr>
        <w:pStyle w:val="Odstavecseseznamem"/>
        <w:ind w:left="567" w:hanging="567"/>
        <w:rPr>
          <w:rFonts w:ascii="Calibri" w:hAnsi="Calibri"/>
          <w:sz w:val="22"/>
          <w:szCs w:val="22"/>
        </w:rPr>
      </w:pPr>
    </w:p>
    <w:p w14:paraId="4B2E8B5B" w14:textId="77777777" w:rsidR="007716F8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Smluvní strany se podle § </w:t>
      </w:r>
      <w:r w:rsidR="00ED01A6" w:rsidRPr="00D1396C">
        <w:rPr>
          <w:rFonts w:ascii="Calibri" w:hAnsi="Calibri"/>
          <w:sz w:val="22"/>
          <w:szCs w:val="22"/>
        </w:rPr>
        <w:t xml:space="preserve">2002 občanského </w:t>
      </w:r>
      <w:r w:rsidRPr="00D1396C">
        <w:rPr>
          <w:rFonts w:ascii="Calibri" w:hAnsi="Calibri"/>
          <w:sz w:val="22"/>
          <w:szCs w:val="22"/>
        </w:rPr>
        <w:t>zákoníku dohodly, že za důvod k odstoupení od smlouvy v důsledku závažných a podstatných porušení smluvních povinností pokládají</w:t>
      </w:r>
      <w:r w:rsidR="005B7185" w:rsidRPr="00D1396C">
        <w:rPr>
          <w:rFonts w:ascii="Calibri" w:hAnsi="Calibri"/>
          <w:sz w:val="22"/>
          <w:szCs w:val="22"/>
        </w:rPr>
        <w:t xml:space="preserve"> zejména</w:t>
      </w:r>
      <w:r w:rsidRPr="00D1396C">
        <w:rPr>
          <w:rFonts w:ascii="Calibri" w:hAnsi="Calibri"/>
          <w:sz w:val="22"/>
          <w:szCs w:val="22"/>
        </w:rPr>
        <w:t>:</w:t>
      </w:r>
    </w:p>
    <w:p w14:paraId="53A5056A" w14:textId="77777777" w:rsidR="001C6ABE" w:rsidRPr="00D1396C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nedodržení konečného termínu dokončení dle čl. </w:t>
      </w:r>
      <w:r w:rsidR="001B0B24" w:rsidRPr="00D1396C">
        <w:rPr>
          <w:rFonts w:ascii="Calibri" w:hAnsi="Calibri"/>
          <w:sz w:val="22"/>
          <w:szCs w:val="22"/>
        </w:rPr>
        <w:t>III</w:t>
      </w:r>
      <w:r w:rsidR="00E83BF7" w:rsidRPr="00D1396C">
        <w:rPr>
          <w:rFonts w:ascii="Calibri" w:hAnsi="Calibri"/>
          <w:sz w:val="22"/>
          <w:szCs w:val="22"/>
        </w:rPr>
        <w:t xml:space="preserve">. odst. </w:t>
      </w:r>
      <w:r w:rsidR="001B0B24" w:rsidRPr="00D1396C">
        <w:rPr>
          <w:rFonts w:ascii="Calibri" w:hAnsi="Calibri"/>
          <w:sz w:val="22"/>
          <w:szCs w:val="22"/>
        </w:rPr>
        <w:t>3.1 této smlouvy</w:t>
      </w:r>
      <w:r w:rsidRPr="00D1396C">
        <w:rPr>
          <w:rFonts w:ascii="Calibri" w:hAnsi="Calibri"/>
          <w:sz w:val="22"/>
          <w:szCs w:val="22"/>
        </w:rPr>
        <w:t>, prokázaným zaviněním zhotovitele;</w:t>
      </w:r>
    </w:p>
    <w:p w14:paraId="7CCD87CC" w14:textId="77777777" w:rsidR="001C6ABE" w:rsidRPr="00D1396C" w:rsidRDefault="001C6ABE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prodlení objednatele s plněním jeho smluvních povinností</w:t>
      </w:r>
      <w:r w:rsidR="00C215F1" w:rsidRPr="00D1396C">
        <w:rPr>
          <w:rFonts w:ascii="Calibri" w:hAnsi="Calibri"/>
          <w:sz w:val="22"/>
          <w:szCs w:val="22"/>
        </w:rPr>
        <w:t xml:space="preserve"> ve věci</w:t>
      </w:r>
      <w:r w:rsidRPr="00D1396C">
        <w:rPr>
          <w:rFonts w:ascii="Calibri" w:hAnsi="Calibri"/>
          <w:sz w:val="22"/>
          <w:szCs w:val="22"/>
        </w:rPr>
        <w:t xml:space="preserve"> placení ceny díla</w:t>
      </w:r>
      <w:r w:rsidR="006D06DB" w:rsidRPr="00D1396C">
        <w:rPr>
          <w:rFonts w:ascii="Calibri" w:hAnsi="Calibri"/>
          <w:sz w:val="22"/>
          <w:szCs w:val="22"/>
        </w:rPr>
        <w:t>;</w:t>
      </w:r>
      <w:r w:rsidRPr="00D1396C">
        <w:rPr>
          <w:rFonts w:ascii="Calibri" w:hAnsi="Calibri"/>
          <w:sz w:val="22"/>
          <w:szCs w:val="22"/>
        </w:rPr>
        <w:t xml:space="preserve"> předání staveniště, předání dokladů, </w:t>
      </w:r>
      <w:r w:rsidR="0082228F" w:rsidRPr="00D1396C">
        <w:rPr>
          <w:rFonts w:ascii="Calibri" w:hAnsi="Calibri"/>
          <w:sz w:val="22"/>
          <w:szCs w:val="22"/>
        </w:rPr>
        <w:t>poskytnutí nutné součinnosti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73DFAA92" w14:textId="77777777" w:rsidR="00C215F1" w:rsidRPr="00D1396C" w:rsidRDefault="001C671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</w:t>
      </w:r>
      <w:r w:rsidR="00D110FE" w:rsidRPr="00D1396C">
        <w:rPr>
          <w:rFonts w:ascii="Calibri" w:hAnsi="Calibri"/>
          <w:sz w:val="22"/>
          <w:szCs w:val="22"/>
        </w:rPr>
        <w:t>ři přerušení prací delší</w:t>
      </w:r>
      <w:r w:rsidR="00385B24" w:rsidRPr="00D1396C">
        <w:rPr>
          <w:rFonts w:ascii="Calibri" w:hAnsi="Calibri"/>
          <w:sz w:val="22"/>
          <w:szCs w:val="22"/>
        </w:rPr>
        <w:t>m</w:t>
      </w:r>
      <w:r w:rsidR="00D110FE" w:rsidRPr="00D1396C">
        <w:rPr>
          <w:rFonts w:ascii="Calibri" w:hAnsi="Calibri"/>
          <w:sz w:val="22"/>
          <w:szCs w:val="22"/>
        </w:rPr>
        <w:t xml:space="preserve"> než </w:t>
      </w:r>
      <w:r w:rsidR="008702C2" w:rsidRPr="00D1396C">
        <w:rPr>
          <w:rFonts w:ascii="Calibri" w:hAnsi="Calibri"/>
          <w:sz w:val="22"/>
          <w:szCs w:val="22"/>
        </w:rPr>
        <w:t>14 dnů</w:t>
      </w:r>
      <w:r w:rsidR="00D110FE" w:rsidRPr="00D1396C">
        <w:rPr>
          <w:rFonts w:ascii="Calibri" w:hAnsi="Calibri"/>
          <w:sz w:val="22"/>
          <w:szCs w:val="22"/>
        </w:rPr>
        <w:t>, z důvodu na straně zhotovitele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669FA0D7" w14:textId="77777777" w:rsidR="00D110FE" w:rsidRPr="00D1396C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</w:t>
      </w:r>
      <w:r w:rsidR="002F1952" w:rsidRPr="00D1396C">
        <w:rPr>
          <w:rFonts w:ascii="Calibri" w:hAnsi="Calibri"/>
          <w:sz w:val="22"/>
          <w:szCs w:val="22"/>
        </w:rPr>
        <w:t xml:space="preserve">ezahájení prací </w:t>
      </w:r>
      <w:r w:rsidR="00CB08FC" w:rsidRPr="00D1396C">
        <w:rPr>
          <w:rFonts w:ascii="Calibri" w:hAnsi="Calibri"/>
          <w:sz w:val="22"/>
          <w:szCs w:val="22"/>
        </w:rPr>
        <w:t xml:space="preserve">zhotovitelem </w:t>
      </w:r>
      <w:r w:rsidR="002F1952" w:rsidRPr="00D1396C">
        <w:rPr>
          <w:rFonts w:ascii="Calibri" w:hAnsi="Calibri"/>
          <w:sz w:val="22"/>
          <w:szCs w:val="22"/>
        </w:rPr>
        <w:t xml:space="preserve">do </w:t>
      </w:r>
      <w:r w:rsidR="008702C2" w:rsidRPr="00D1396C">
        <w:rPr>
          <w:rFonts w:ascii="Calibri" w:hAnsi="Calibri"/>
          <w:sz w:val="22"/>
          <w:szCs w:val="22"/>
        </w:rPr>
        <w:t>14</w:t>
      </w:r>
      <w:r w:rsidR="002F1952" w:rsidRPr="00D1396C">
        <w:rPr>
          <w:rFonts w:ascii="Calibri" w:hAnsi="Calibri"/>
          <w:sz w:val="22"/>
          <w:szCs w:val="22"/>
        </w:rPr>
        <w:t xml:space="preserve"> kalendářních dnů od předání staveniště</w:t>
      </w:r>
      <w:r w:rsidR="006D06DB" w:rsidRPr="00D1396C">
        <w:rPr>
          <w:rFonts w:ascii="Calibri" w:hAnsi="Calibri"/>
          <w:sz w:val="22"/>
          <w:szCs w:val="22"/>
        </w:rPr>
        <w:t>;</w:t>
      </w:r>
    </w:p>
    <w:p w14:paraId="14EA5769" w14:textId="77777777" w:rsidR="002F1952" w:rsidRPr="00D1396C" w:rsidRDefault="005839C3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</w:t>
      </w:r>
      <w:r w:rsidR="002F1952" w:rsidRPr="00D1396C">
        <w:rPr>
          <w:rFonts w:ascii="Calibri" w:hAnsi="Calibri"/>
          <w:sz w:val="22"/>
          <w:szCs w:val="22"/>
        </w:rPr>
        <w:t>pa</w:t>
      </w:r>
      <w:r w:rsidR="00CB08FC" w:rsidRPr="00D1396C">
        <w:rPr>
          <w:rFonts w:ascii="Calibri" w:hAnsi="Calibri"/>
          <w:sz w:val="22"/>
          <w:szCs w:val="22"/>
        </w:rPr>
        <w:t>kované nedodržení ČSN a EN a technologických předpisů na straně zhotovitele</w:t>
      </w:r>
    </w:p>
    <w:p w14:paraId="7D2821EB" w14:textId="77777777" w:rsidR="00C202F2" w:rsidRPr="00D1396C" w:rsidRDefault="00C202F2" w:rsidP="0092244F">
      <w:pPr>
        <w:pStyle w:val="Zkladntext"/>
        <w:numPr>
          <w:ilvl w:val="0"/>
          <w:numId w:val="6"/>
        </w:num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opustil staveniště anebo dal jiným způsobem najevo úmysl nesplnit smluvní závazky</w:t>
      </w:r>
      <w:r w:rsidR="006D06DB" w:rsidRPr="00D1396C">
        <w:rPr>
          <w:rFonts w:ascii="Calibri" w:hAnsi="Calibri"/>
          <w:sz w:val="22"/>
          <w:szCs w:val="22"/>
        </w:rPr>
        <w:t>.</w:t>
      </w:r>
    </w:p>
    <w:p w14:paraId="07AA3F38" w14:textId="77777777" w:rsidR="007716F8" w:rsidRPr="00D1396C" w:rsidRDefault="007716F8" w:rsidP="007716F8">
      <w:pPr>
        <w:pStyle w:val="Zkladntext"/>
        <w:suppressAutoHyphens/>
        <w:spacing w:line="240" w:lineRule="atLeast"/>
        <w:ind w:left="1776" w:right="68"/>
        <w:rPr>
          <w:rFonts w:ascii="Calibri" w:hAnsi="Calibri"/>
          <w:sz w:val="22"/>
          <w:szCs w:val="22"/>
        </w:rPr>
      </w:pPr>
    </w:p>
    <w:p w14:paraId="2947EAC9" w14:textId="77777777" w:rsidR="001C6ABE" w:rsidRPr="00D1396C" w:rsidRDefault="001C6ABE" w:rsidP="0092244F">
      <w:pPr>
        <w:pStyle w:val="Zkladntext"/>
        <w:numPr>
          <w:ilvl w:val="1"/>
          <w:numId w:val="14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Pro nároky vzniklé odstoupením od smlouvy platí příslušná ustanovení </w:t>
      </w:r>
      <w:r w:rsidR="006D06DB" w:rsidRPr="00D1396C">
        <w:rPr>
          <w:rFonts w:ascii="Calibri" w:hAnsi="Calibri"/>
          <w:sz w:val="22"/>
          <w:szCs w:val="22"/>
        </w:rPr>
        <w:t>o</w:t>
      </w:r>
      <w:r w:rsidR="00ED01A6" w:rsidRPr="00D1396C">
        <w:rPr>
          <w:rFonts w:ascii="Calibri" w:hAnsi="Calibri"/>
          <w:sz w:val="22"/>
          <w:szCs w:val="22"/>
        </w:rPr>
        <w:t>bčanského</w:t>
      </w:r>
      <w:r w:rsidRPr="00D1396C">
        <w:rPr>
          <w:rFonts w:ascii="Calibri" w:hAnsi="Calibri"/>
          <w:sz w:val="22"/>
          <w:szCs w:val="22"/>
        </w:rPr>
        <w:t xml:space="preserve"> zákoníku.</w:t>
      </w:r>
    </w:p>
    <w:p w14:paraId="4706F7A3" w14:textId="77777777" w:rsidR="008D4869" w:rsidRPr="00D1396C" w:rsidRDefault="008D4869" w:rsidP="005F0B68">
      <w:pPr>
        <w:pStyle w:val="Zkladntext"/>
        <w:suppressAutoHyphens/>
        <w:spacing w:line="240" w:lineRule="atLeast"/>
        <w:ind w:right="68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71570127" w14:textId="77777777" w:rsidR="008D4869" w:rsidRPr="00D1396C" w:rsidRDefault="008D4869" w:rsidP="00EC7B3F">
      <w:pPr>
        <w:pStyle w:val="Zkladntext"/>
        <w:suppressAutoHyphens/>
        <w:spacing w:line="240" w:lineRule="atLeast"/>
        <w:ind w:right="68"/>
        <w:jc w:val="center"/>
        <w:rPr>
          <w:rFonts w:ascii="Calibri" w:hAnsi="Calibri" w:cs="Calibri"/>
          <w:b/>
          <w:spacing w:val="20"/>
          <w:sz w:val="22"/>
          <w:szCs w:val="22"/>
          <w:u w:val="single"/>
        </w:rPr>
      </w:pPr>
    </w:p>
    <w:p w14:paraId="31D42650" w14:textId="77777777" w:rsidR="007716F8" w:rsidRPr="00D1396C" w:rsidRDefault="001C6ABE" w:rsidP="000205D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1396C">
        <w:rPr>
          <w:rFonts w:ascii="Calibri" w:hAnsi="Calibri" w:cs="Calibri"/>
          <w:b/>
          <w:sz w:val="22"/>
          <w:szCs w:val="22"/>
          <w:u w:val="single"/>
        </w:rPr>
        <w:t>Čl</w:t>
      </w:r>
      <w:r w:rsidR="00664838" w:rsidRPr="00D1396C">
        <w:rPr>
          <w:rFonts w:ascii="Calibri" w:hAnsi="Calibri" w:cs="Calibri"/>
          <w:b/>
          <w:sz w:val="22"/>
          <w:szCs w:val="22"/>
          <w:u w:val="single"/>
        </w:rPr>
        <w:t>ánek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 xml:space="preserve"> X</w:t>
      </w:r>
      <w:r w:rsidR="008A1729" w:rsidRPr="00D1396C">
        <w:rPr>
          <w:rFonts w:ascii="Calibri" w:hAnsi="Calibri" w:cs="Calibri"/>
          <w:b/>
          <w:sz w:val="22"/>
          <w:szCs w:val="22"/>
          <w:u w:val="single"/>
        </w:rPr>
        <w:t>I</w:t>
      </w:r>
      <w:r w:rsidRPr="00D1396C">
        <w:rPr>
          <w:rFonts w:ascii="Calibri" w:hAnsi="Calibri" w:cs="Calibri"/>
          <w:b/>
          <w:sz w:val="22"/>
          <w:szCs w:val="22"/>
          <w:u w:val="single"/>
        </w:rPr>
        <w:t>V.</w:t>
      </w:r>
    </w:p>
    <w:p w14:paraId="32CE8954" w14:textId="77777777" w:rsidR="001C6ABE" w:rsidRPr="00D1396C" w:rsidRDefault="001C6ABE" w:rsidP="000205DD">
      <w:pPr>
        <w:jc w:val="center"/>
        <w:rPr>
          <w:rFonts w:ascii="Calibri" w:hAnsi="Calibri" w:cs="Calibri"/>
          <w:b/>
          <w:sz w:val="22"/>
          <w:szCs w:val="22"/>
        </w:rPr>
      </w:pPr>
      <w:r w:rsidRPr="00D1396C">
        <w:rPr>
          <w:rFonts w:ascii="Calibri" w:hAnsi="Calibri" w:cs="Calibri"/>
          <w:b/>
          <w:sz w:val="22"/>
          <w:szCs w:val="22"/>
        </w:rPr>
        <w:t>Závěrečná ujednání</w:t>
      </w:r>
    </w:p>
    <w:p w14:paraId="3877332F" w14:textId="77777777" w:rsidR="007716F8" w:rsidRPr="00D1396C" w:rsidRDefault="007716F8" w:rsidP="007716F8">
      <w:pPr>
        <w:pStyle w:val="Zkladntext"/>
        <w:suppressAutoHyphens/>
        <w:spacing w:line="240" w:lineRule="atLeast"/>
        <w:ind w:right="68"/>
        <w:jc w:val="left"/>
        <w:rPr>
          <w:rFonts w:ascii="Calibri" w:hAnsi="Calibri" w:cs="Calibri"/>
          <w:sz w:val="22"/>
          <w:szCs w:val="22"/>
        </w:rPr>
      </w:pPr>
    </w:p>
    <w:p w14:paraId="4FF3597B" w14:textId="77777777" w:rsidR="00784063" w:rsidRPr="00D1396C" w:rsidRDefault="00784063" w:rsidP="0092244F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Smlouva se </w:t>
      </w:r>
      <w:r w:rsidR="00333229" w:rsidRPr="00D1396C">
        <w:rPr>
          <w:rFonts w:ascii="Calibri" w:hAnsi="Calibri"/>
          <w:sz w:val="22"/>
          <w:szCs w:val="22"/>
        </w:rPr>
        <w:t>řídí</w:t>
      </w:r>
      <w:r w:rsidRPr="00D1396C">
        <w:rPr>
          <w:rFonts w:ascii="Calibri" w:hAnsi="Calibri"/>
          <w:sz w:val="22"/>
          <w:szCs w:val="22"/>
        </w:rPr>
        <w:t xml:space="preserve"> českým právem, zejména zákonem č. </w:t>
      </w:r>
      <w:r w:rsidR="00D679D0" w:rsidRPr="00D1396C">
        <w:rPr>
          <w:rFonts w:ascii="Calibri" w:hAnsi="Calibri"/>
          <w:sz w:val="22"/>
          <w:szCs w:val="22"/>
        </w:rPr>
        <w:t>89/2012 Sb., občanský</w:t>
      </w:r>
      <w:r w:rsidRPr="00D1396C">
        <w:rPr>
          <w:rFonts w:ascii="Calibri" w:hAnsi="Calibri"/>
          <w:sz w:val="22"/>
          <w:szCs w:val="22"/>
        </w:rPr>
        <w:t xml:space="preserve"> zákoník, v platném znění a případné spory budou řešit české soudy</w:t>
      </w:r>
      <w:r w:rsidR="00D679D0" w:rsidRPr="00D1396C">
        <w:rPr>
          <w:rFonts w:ascii="Calibri" w:hAnsi="Calibri"/>
          <w:sz w:val="22"/>
          <w:szCs w:val="22"/>
        </w:rPr>
        <w:t>.</w:t>
      </w:r>
      <w:r w:rsidR="0035612D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 xml:space="preserve">Rozhodčí řízení je vyloučeno.  </w:t>
      </w:r>
    </w:p>
    <w:p w14:paraId="45BCA17E" w14:textId="77777777" w:rsidR="000A2175" w:rsidRPr="00D1396C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708C487F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Nedílnou součástí smlouvy jsou</w:t>
      </w:r>
      <w:r w:rsidR="008B6C0E" w:rsidRPr="00D1396C">
        <w:rPr>
          <w:rFonts w:ascii="Calibri" w:hAnsi="Calibri"/>
          <w:sz w:val="22"/>
          <w:szCs w:val="22"/>
        </w:rPr>
        <w:t xml:space="preserve"> následující přílohy</w:t>
      </w:r>
      <w:r w:rsidRPr="00D1396C">
        <w:rPr>
          <w:rFonts w:ascii="Calibri" w:hAnsi="Calibri"/>
          <w:sz w:val="22"/>
          <w:szCs w:val="22"/>
        </w:rPr>
        <w:t>:</w:t>
      </w:r>
    </w:p>
    <w:p w14:paraId="5A2B9A1D" w14:textId="615FBA9D" w:rsidR="001C6ABE" w:rsidRPr="00966455" w:rsidRDefault="001C6ABE" w:rsidP="0064191B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966455">
        <w:rPr>
          <w:rFonts w:ascii="Calibri" w:hAnsi="Calibri"/>
          <w:sz w:val="22"/>
          <w:szCs w:val="22"/>
        </w:rPr>
        <w:t xml:space="preserve">Příloha č. 1 – </w:t>
      </w:r>
      <w:r w:rsidR="00784063" w:rsidRPr="00966455">
        <w:rPr>
          <w:rFonts w:ascii="Calibri" w:hAnsi="Calibri"/>
          <w:sz w:val="22"/>
          <w:szCs w:val="22"/>
        </w:rPr>
        <w:t xml:space="preserve"> </w:t>
      </w:r>
      <w:r w:rsidR="005E7782">
        <w:rPr>
          <w:rFonts w:ascii="Calibri" w:hAnsi="Calibri"/>
          <w:sz w:val="22"/>
          <w:szCs w:val="22"/>
        </w:rPr>
        <w:t>Rozpočty</w:t>
      </w:r>
      <w:r w:rsidR="00FB733D" w:rsidRPr="00966455">
        <w:rPr>
          <w:rFonts w:ascii="Calibri" w:hAnsi="Calibri"/>
          <w:sz w:val="24"/>
          <w:szCs w:val="22"/>
        </w:rPr>
        <w:t xml:space="preserve"> </w:t>
      </w:r>
      <w:r w:rsidR="005B74A9">
        <w:rPr>
          <w:rFonts w:ascii="Calibri" w:hAnsi="Calibri"/>
          <w:sz w:val="24"/>
          <w:szCs w:val="22"/>
        </w:rPr>
        <w:t>a výkaz</w:t>
      </w:r>
      <w:r w:rsidR="005E7782">
        <w:rPr>
          <w:rFonts w:ascii="Calibri" w:hAnsi="Calibri"/>
          <w:sz w:val="24"/>
          <w:szCs w:val="22"/>
        </w:rPr>
        <w:t>y</w:t>
      </w:r>
      <w:r w:rsidR="005B74A9">
        <w:rPr>
          <w:rFonts w:ascii="Calibri" w:hAnsi="Calibri"/>
          <w:sz w:val="24"/>
          <w:szCs w:val="22"/>
        </w:rPr>
        <w:t xml:space="preserve"> výměr</w:t>
      </w:r>
    </w:p>
    <w:p w14:paraId="55C42965" w14:textId="750D3A48" w:rsidR="00E1247E" w:rsidRPr="00D1396C" w:rsidRDefault="00966455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4"/>
          <w:szCs w:val="22"/>
        </w:rPr>
      </w:pPr>
      <w:r>
        <w:rPr>
          <w:rFonts w:ascii="Calibri" w:hAnsi="Calibri"/>
          <w:sz w:val="22"/>
          <w:szCs w:val="22"/>
        </w:rPr>
        <w:t>Příloha č. 2</w:t>
      </w:r>
      <w:r w:rsidR="00E1247E" w:rsidRPr="00D1396C">
        <w:rPr>
          <w:rFonts w:ascii="Calibri" w:hAnsi="Calibri"/>
          <w:sz w:val="22"/>
          <w:szCs w:val="22"/>
        </w:rPr>
        <w:t xml:space="preserve"> – </w:t>
      </w:r>
      <w:r w:rsidR="00145549" w:rsidRPr="00D1396C">
        <w:rPr>
          <w:rFonts w:ascii="Calibri" w:hAnsi="Calibri"/>
          <w:sz w:val="22"/>
          <w:szCs w:val="22"/>
        </w:rPr>
        <w:t>Časový harmonogram</w:t>
      </w:r>
    </w:p>
    <w:p w14:paraId="6174DFE1" w14:textId="7D1BF12C" w:rsidR="008A1729" w:rsidRPr="00D1396C" w:rsidRDefault="008A1729" w:rsidP="008B6C0E">
      <w:pPr>
        <w:numPr>
          <w:ilvl w:val="0"/>
          <w:numId w:val="1"/>
        </w:numPr>
        <w:spacing w:before="60"/>
        <w:ind w:left="851" w:hanging="284"/>
        <w:jc w:val="both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Příloha č. </w:t>
      </w:r>
      <w:r w:rsidR="00966455">
        <w:rPr>
          <w:rFonts w:ascii="Calibri" w:hAnsi="Calibri"/>
          <w:sz w:val="22"/>
          <w:szCs w:val="22"/>
        </w:rPr>
        <w:t>3</w:t>
      </w:r>
      <w:r w:rsidRPr="00D1396C">
        <w:rPr>
          <w:rFonts w:ascii="Calibri" w:hAnsi="Calibri"/>
          <w:sz w:val="22"/>
          <w:szCs w:val="22"/>
        </w:rPr>
        <w:t xml:space="preserve"> – </w:t>
      </w:r>
      <w:r w:rsidR="00A46098" w:rsidRPr="00D1396C">
        <w:rPr>
          <w:rFonts w:ascii="Calibri" w:hAnsi="Calibri"/>
          <w:sz w:val="22"/>
          <w:szCs w:val="22"/>
        </w:rPr>
        <w:t>S</w:t>
      </w:r>
      <w:r w:rsidRPr="00D1396C">
        <w:rPr>
          <w:rFonts w:ascii="Calibri" w:hAnsi="Calibri"/>
          <w:sz w:val="22"/>
          <w:szCs w:val="22"/>
        </w:rPr>
        <w:t>azebník</w:t>
      </w:r>
      <w:r w:rsidR="00FB733D" w:rsidRPr="00D1396C">
        <w:rPr>
          <w:rFonts w:ascii="Calibri" w:hAnsi="Calibri"/>
          <w:sz w:val="22"/>
          <w:szCs w:val="22"/>
        </w:rPr>
        <w:t xml:space="preserve"> pokut BOZP</w:t>
      </w:r>
    </w:p>
    <w:p w14:paraId="5BBDB2EC" w14:textId="77777777" w:rsidR="00091F5F" w:rsidRPr="00D1396C" w:rsidRDefault="00091F5F" w:rsidP="00091F5F">
      <w:pPr>
        <w:spacing w:before="60"/>
        <w:ind w:left="851"/>
        <w:jc w:val="both"/>
        <w:rPr>
          <w:rFonts w:ascii="Calibri" w:hAnsi="Calibri"/>
          <w:sz w:val="22"/>
          <w:szCs w:val="22"/>
        </w:rPr>
      </w:pPr>
    </w:p>
    <w:p w14:paraId="1785EF10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 srozumitelně, nikoliv v tísni nebo za nápadně nevýhodných podmínek a její autentičnost stvrzují svými podpisy.</w:t>
      </w:r>
    </w:p>
    <w:p w14:paraId="0830FECD" w14:textId="77777777" w:rsidR="000A2175" w:rsidRPr="00D1396C" w:rsidRDefault="000A2175" w:rsidP="000A2175">
      <w:pPr>
        <w:pStyle w:val="Zkladntext"/>
        <w:suppressAutoHyphens/>
        <w:spacing w:line="240" w:lineRule="atLeast"/>
        <w:ind w:left="567" w:right="68"/>
        <w:rPr>
          <w:rFonts w:ascii="Calibri" w:hAnsi="Calibri"/>
          <w:sz w:val="22"/>
          <w:szCs w:val="22"/>
        </w:rPr>
      </w:pPr>
    </w:p>
    <w:p w14:paraId="5AABA49C" w14:textId="4785D6B3" w:rsidR="00165344" w:rsidRDefault="00165344" w:rsidP="00F26167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 xml:space="preserve">Tato smlouva podléhá povinnému uveřejnění v Registru smluv ve smyslu zákona č. 340/2015 Sb., o zvláštních podmínkách účinnosti některých smluv, uveřejňování těchto smluv a o registru smluv </w:t>
      </w:r>
      <w:r w:rsidRPr="00D1396C">
        <w:rPr>
          <w:rFonts w:ascii="Calibri" w:hAnsi="Calibri"/>
          <w:sz w:val="22"/>
          <w:szCs w:val="22"/>
        </w:rPr>
        <w:lastRenderedPageBreak/>
        <w:t xml:space="preserve">(zákon o registru smluv), ve znění pozdějších předpisů. Smluvní strany se dohodly, že zveřejnění této smlouvy v Registru smluv zajistí objednatel. </w:t>
      </w:r>
    </w:p>
    <w:p w14:paraId="7036F91D" w14:textId="77777777" w:rsidR="00800624" w:rsidRDefault="00800624" w:rsidP="00800624">
      <w:pPr>
        <w:pStyle w:val="Odstavecseseznamem"/>
        <w:rPr>
          <w:rFonts w:ascii="Calibri" w:hAnsi="Calibri"/>
          <w:sz w:val="22"/>
          <w:szCs w:val="22"/>
        </w:rPr>
      </w:pPr>
    </w:p>
    <w:p w14:paraId="5D77581F" w14:textId="5F354555" w:rsidR="00800624" w:rsidRPr="00E6445B" w:rsidRDefault="00800624" w:rsidP="00800624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0F73A4">
        <w:rPr>
          <w:rFonts w:ascii="Calibri" w:hAnsi="Calibri"/>
          <w:sz w:val="22"/>
          <w:szCs w:val="22"/>
        </w:rPr>
        <w:t xml:space="preserve">Zhotovitel je povinen řádně </w:t>
      </w:r>
      <w:r w:rsidRPr="00E6445B">
        <w:rPr>
          <w:rFonts w:ascii="Calibri" w:hAnsi="Calibri"/>
          <w:sz w:val="22"/>
          <w:szCs w:val="22"/>
        </w:rPr>
        <w:t xml:space="preserve">uchovávat veškerou dokumentaci a účetní doklady, související s realizací projektu, minimálně do </w:t>
      </w:r>
      <w:r w:rsidR="008F314B" w:rsidRPr="00E6445B">
        <w:rPr>
          <w:rFonts w:ascii="Calibri" w:hAnsi="Calibri"/>
          <w:sz w:val="22"/>
          <w:szCs w:val="22"/>
        </w:rPr>
        <w:t>31. 12.</w:t>
      </w:r>
      <w:r w:rsidR="00D20450" w:rsidRPr="00E6445B">
        <w:rPr>
          <w:rFonts w:ascii="Calibri" w:hAnsi="Calibri"/>
          <w:sz w:val="22"/>
          <w:szCs w:val="22"/>
        </w:rPr>
        <w:t xml:space="preserve"> 2036</w:t>
      </w:r>
      <w:r w:rsidRPr="00E6445B">
        <w:rPr>
          <w:rFonts w:ascii="Calibri" w:hAnsi="Calibri"/>
          <w:sz w:val="22"/>
          <w:szCs w:val="22"/>
        </w:rPr>
        <w:t xml:space="preserve">. Pokud je v českých právních předpisech stanovena lhůta delší než v evropských předpisech, musí být použita pro úschovu delší lhůta. </w:t>
      </w:r>
    </w:p>
    <w:p w14:paraId="467C8E67" w14:textId="77777777" w:rsidR="00800624" w:rsidRPr="00E6445B" w:rsidRDefault="00800624" w:rsidP="00800624">
      <w:pPr>
        <w:pStyle w:val="Odstavecseseznamem"/>
        <w:ind w:left="567"/>
        <w:rPr>
          <w:rFonts w:ascii="Calibri" w:hAnsi="Calibri"/>
          <w:sz w:val="22"/>
          <w:szCs w:val="22"/>
        </w:rPr>
      </w:pPr>
    </w:p>
    <w:p w14:paraId="05D6DFF9" w14:textId="5E541825" w:rsidR="000A2175" w:rsidRPr="000F73A4" w:rsidRDefault="00800624" w:rsidP="00E41C56">
      <w:pPr>
        <w:pStyle w:val="Odstavecseseznamem"/>
        <w:numPr>
          <w:ilvl w:val="1"/>
          <w:numId w:val="15"/>
        </w:numPr>
        <w:suppressAutoHyphens/>
        <w:spacing w:line="240" w:lineRule="atLeast"/>
        <w:ind w:left="567" w:right="68" w:hanging="567"/>
        <w:jc w:val="both"/>
        <w:rPr>
          <w:rFonts w:ascii="Calibri" w:hAnsi="Calibri"/>
          <w:sz w:val="22"/>
          <w:szCs w:val="22"/>
        </w:rPr>
      </w:pPr>
      <w:r w:rsidRPr="00E6445B">
        <w:rPr>
          <w:rFonts w:ascii="Calibri" w:hAnsi="Calibri"/>
          <w:sz w:val="22"/>
          <w:szCs w:val="22"/>
        </w:rPr>
        <w:t xml:space="preserve">Zhotovitel je povinen minimálně do </w:t>
      </w:r>
      <w:r w:rsidR="00E41C56" w:rsidRPr="00E6445B">
        <w:rPr>
          <w:rFonts w:ascii="Calibri" w:hAnsi="Calibri"/>
          <w:sz w:val="22"/>
          <w:szCs w:val="22"/>
        </w:rPr>
        <w:t>31. 12.</w:t>
      </w:r>
      <w:r w:rsidR="00D20450" w:rsidRPr="00E6445B">
        <w:rPr>
          <w:rFonts w:ascii="Calibri" w:hAnsi="Calibri"/>
          <w:sz w:val="22"/>
          <w:szCs w:val="22"/>
        </w:rPr>
        <w:t xml:space="preserve"> 2036</w:t>
      </w:r>
      <w:r w:rsidRPr="00E6445B">
        <w:rPr>
          <w:rFonts w:ascii="Calibri" w:hAnsi="Calibri"/>
          <w:sz w:val="22"/>
          <w:szCs w:val="22"/>
        </w:rPr>
        <w:t xml:space="preserve"> poskytovat informace a dokumentaci vztahující se k projektu zaměstnancům nebo zmocněncům pověřených</w:t>
      </w:r>
      <w:r w:rsidRPr="000F73A4">
        <w:rPr>
          <w:rFonts w:ascii="Calibri" w:hAnsi="Calibri"/>
          <w:sz w:val="22"/>
          <w:szCs w:val="22"/>
        </w:rPr>
        <w:t xml:space="preserve"> orgánů (</w:t>
      </w:r>
      <w:r w:rsidR="00E41C56" w:rsidRPr="000F73A4">
        <w:rPr>
          <w:rFonts w:ascii="Calibri" w:hAnsi="Calibri" w:cs="Calibri"/>
          <w:sz w:val="22"/>
          <w:szCs w:val="22"/>
        </w:rPr>
        <w:t>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71103EB" w14:textId="7E0F7007" w:rsidR="00E41C56" w:rsidRPr="00E41C56" w:rsidRDefault="00E41C56" w:rsidP="00E41C56">
      <w:pPr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1F5B0B22" w14:textId="6A64E7C5" w:rsidR="001C6ABE" w:rsidRPr="00D1396C" w:rsidRDefault="001C6ABE" w:rsidP="005B74A9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Tato smlouva nabývá platnosti podpisem oprávněných zástupců smluvních stran</w:t>
      </w:r>
      <w:r w:rsidR="00395187">
        <w:rPr>
          <w:rFonts w:ascii="Calibri" w:hAnsi="Calibri"/>
          <w:sz w:val="22"/>
          <w:szCs w:val="22"/>
        </w:rPr>
        <w:t xml:space="preserve"> </w:t>
      </w:r>
      <w:r w:rsidR="00165344" w:rsidRPr="00D1396C">
        <w:rPr>
          <w:rFonts w:ascii="Calibri" w:hAnsi="Calibri"/>
          <w:sz w:val="22"/>
          <w:szCs w:val="22"/>
        </w:rPr>
        <w:t>Účinnosti smlouva nabývá dnem jejího zveřejnění v Registru smluv.</w:t>
      </w:r>
      <w:r w:rsidR="005B74A9">
        <w:rPr>
          <w:rFonts w:ascii="Calibri" w:hAnsi="Calibri"/>
          <w:sz w:val="22"/>
          <w:szCs w:val="22"/>
        </w:rPr>
        <w:t xml:space="preserve"> </w:t>
      </w:r>
      <w:r w:rsidR="005B74A9" w:rsidRPr="004F02E4">
        <w:rPr>
          <w:rFonts w:ascii="Calibri" w:hAnsi="Calibri"/>
          <w:sz w:val="22"/>
          <w:szCs w:val="22"/>
        </w:rPr>
        <w:t>Uveřejnění smlouvy zajistí objednatel.</w:t>
      </w:r>
    </w:p>
    <w:p w14:paraId="02C6C942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1F239B68" w14:textId="77777777" w:rsidR="001C6ABE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Osoby podepisující tuto smlouvu svým podpisem stvrzují platnost svých jednatelských oprávnění.</w:t>
      </w:r>
    </w:p>
    <w:p w14:paraId="340DA1A0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09FE547D" w14:textId="77777777" w:rsidR="007716F8" w:rsidRPr="00D1396C" w:rsidRDefault="001C6ABE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Tato smlouva je vyhotovena ve čtyřech stejnopisech, z nichž každá strana obdrží po dvou vyhotoveních.</w:t>
      </w:r>
    </w:p>
    <w:p w14:paraId="7CFBFF52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6A7EEAAB" w14:textId="77777777" w:rsidR="0035612D" w:rsidRPr="00D1396C" w:rsidRDefault="0035612D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Zhotovitel bezvýhradně souhlasí se zveřejněním své identifikace a této smlouvy, včetně dohodnuté ceny</w:t>
      </w:r>
      <w:r w:rsidR="000B52C8" w:rsidRPr="00D1396C">
        <w:rPr>
          <w:rFonts w:ascii="Calibri" w:hAnsi="Calibri"/>
          <w:sz w:val="22"/>
          <w:szCs w:val="22"/>
        </w:rPr>
        <w:t xml:space="preserve"> a </w:t>
      </w:r>
      <w:r w:rsidR="00130ABE" w:rsidRPr="00D1396C">
        <w:rPr>
          <w:rFonts w:ascii="Calibri" w:hAnsi="Calibri"/>
          <w:sz w:val="22"/>
          <w:szCs w:val="22"/>
        </w:rPr>
        <w:t xml:space="preserve">se </w:t>
      </w:r>
      <w:r w:rsidR="000B52C8" w:rsidRPr="00D1396C">
        <w:rPr>
          <w:rFonts w:ascii="Calibri" w:hAnsi="Calibri"/>
          <w:sz w:val="22"/>
          <w:szCs w:val="22"/>
        </w:rPr>
        <w:t>zveřejněním výběrového řízení včetně dokumentace k veřejné zakázce</w:t>
      </w:r>
      <w:r w:rsidRPr="00D1396C">
        <w:rPr>
          <w:rFonts w:ascii="Calibri" w:hAnsi="Calibri"/>
          <w:sz w:val="22"/>
          <w:szCs w:val="22"/>
        </w:rPr>
        <w:t>.</w:t>
      </w:r>
    </w:p>
    <w:p w14:paraId="21FD81F5" w14:textId="77777777" w:rsidR="000A2175" w:rsidRPr="00D1396C" w:rsidRDefault="000A2175" w:rsidP="000A2175">
      <w:pPr>
        <w:pStyle w:val="Odstavecseseznamem"/>
        <w:rPr>
          <w:rFonts w:ascii="Calibri" w:hAnsi="Calibri"/>
          <w:sz w:val="22"/>
          <w:szCs w:val="22"/>
        </w:rPr>
      </w:pPr>
    </w:p>
    <w:p w14:paraId="156F53B2" w14:textId="77777777" w:rsidR="00D679D0" w:rsidRPr="00D1396C" w:rsidRDefault="00D679D0" w:rsidP="000A2175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Práva a povinnosti neupravené touto smlouvou se řídí příslušnými ustanoveními občanského zákoníku ČR v platném znění a os</w:t>
      </w:r>
      <w:r w:rsidR="000823DD" w:rsidRPr="00D1396C">
        <w:rPr>
          <w:rFonts w:ascii="Calibri" w:hAnsi="Calibri"/>
          <w:sz w:val="22"/>
          <w:szCs w:val="22"/>
        </w:rPr>
        <w:t>tatních právních předpisů platných v době realizace předmětu díla.</w:t>
      </w:r>
    </w:p>
    <w:p w14:paraId="6AEA9646" w14:textId="77777777" w:rsidR="00DF339B" w:rsidRPr="00D1396C" w:rsidRDefault="00DF339B" w:rsidP="00DF339B">
      <w:pPr>
        <w:pStyle w:val="Zkladntext"/>
        <w:suppressAutoHyphens/>
        <w:spacing w:line="240" w:lineRule="atLeast"/>
        <w:ind w:right="68"/>
        <w:rPr>
          <w:rFonts w:ascii="Calibri" w:hAnsi="Calibri"/>
          <w:sz w:val="22"/>
          <w:szCs w:val="22"/>
        </w:rPr>
      </w:pPr>
    </w:p>
    <w:p w14:paraId="4493E7A0" w14:textId="77777777" w:rsidR="00145549" w:rsidRPr="00D1396C" w:rsidRDefault="004E2172" w:rsidP="0035612D">
      <w:pPr>
        <w:pStyle w:val="Zkladntext"/>
        <w:numPr>
          <w:ilvl w:val="1"/>
          <w:numId w:val="15"/>
        </w:numPr>
        <w:suppressAutoHyphens/>
        <w:spacing w:line="240" w:lineRule="atLeast"/>
        <w:ind w:left="567" w:right="68" w:hanging="567"/>
        <w:rPr>
          <w:rFonts w:ascii="Calibri" w:hAnsi="Calibri"/>
          <w:sz w:val="22"/>
          <w:szCs w:val="22"/>
          <w:highlight w:val="yellow"/>
        </w:rPr>
      </w:pPr>
      <w:r w:rsidRPr="00D1396C">
        <w:rPr>
          <w:rFonts w:ascii="Calibri" w:hAnsi="Calibri"/>
          <w:sz w:val="22"/>
          <w:szCs w:val="22"/>
        </w:rPr>
        <w:t xml:space="preserve">Objednatel prohlašuje, že byly splněny podmínky platnosti tohoto právního jednání podmíněné jeho předchozím schválením </w:t>
      </w:r>
      <w:r w:rsidRPr="00D1396C">
        <w:rPr>
          <w:rFonts w:ascii="Calibri" w:hAnsi="Calibri"/>
          <w:sz w:val="22"/>
          <w:szCs w:val="22"/>
          <w:highlight w:val="yellow"/>
        </w:rPr>
        <w:t>usnesením …………………….. č.  ……………………….................. ze dne  …………………………………</w:t>
      </w:r>
    </w:p>
    <w:p w14:paraId="7929CA0D" w14:textId="77777777" w:rsidR="001C6ABE" w:rsidRPr="00D1396C" w:rsidRDefault="001C6ABE" w:rsidP="007756BF">
      <w:pPr>
        <w:pStyle w:val="Zkladntext"/>
        <w:spacing w:before="120"/>
      </w:pPr>
    </w:p>
    <w:p w14:paraId="53394843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V Hranicích</w:t>
      </w:r>
      <w:r w:rsidR="004520C9" w:rsidRPr="00D1396C">
        <w:rPr>
          <w:rFonts w:ascii="Calibri" w:hAnsi="Calibri"/>
          <w:sz w:val="22"/>
          <w:szCs w:val="22"/>
        </w:rPr>
        <w:t xml:space="preserve"> dne </w:t>
      </w:r>
      <w:r w:rsidR="00BF7780" w:rsidRPr="00D1396C">
        <w:rPr>
          <w:rFonts w:ascii="Calibri" w:hAnsi="Calibri"/>
          <w:sz w:val="22"/>
          <w:szCs w:val="22"/>
        </w:rPr>
        <w:t>…………………………</w:t>
      </w:r>
      <w:r w:rsidR="004520C9" w:rsidRPr="00D1396C">
        <w:rPr>
          <w:rFonts w:ascii="Calibri" w:hAnsi="Calibri"/>
          <w:sz w:val="22"/>
          <w:szCs w:val="22"/>
        </w:rPr>
        <w:t xml:space="preserve"> </w:t>
      </w:r>
      <w:r w:rsidR="00FC2D89" w:rsidRPr="00D1396C">
        <w:rPr>
          <w:rFonts w:ascii="Calibri" w:hAnsi="Calibri"/>
          <w:sz w:val="22"/>
          <w:szCs w:val="22"/>
        </w:rPr>
        <w:tab/>
      </w:r>
      <w:r w:rsidR="00FC2D89" w:rsidRPr="00D1396C">
        <w:rPr>
          <w:rFonts w:ascii="Calibri" w:hAnsi="Calibri"/>
          <w:sz w:val="22"/>
          <w:szCs w:val="22"/>
        </w:rPr>
        <w:tab/>
      </w:r>
      <w:r w:rsidR="00A25EF9" w:rsidRPr="00D1396C">
        <w:rPr>
          <w:rFonts w:ascii="Calibri" w:hAnsi="Calibri"/>
          <w:sz w:val="22"/>
          <w:szCs w:val="22"/>
        </w:rPr>
        <w:t>V </w:t>
      </w:r>
      <w:r w:rsidR="00BF7780" w:rsidRPr="00D1396C">
        <w:rPr>
          <w:rFonts w:ascii="Calibri" w:hAnsi="Calibri"/>
          <w:sz w:val="22"/>
          <w:szCs w:val="22"/>
        </w:rPr>
        <w:t>…………………………</w:t>
      </w:r>
      <w:r w:rsidR="00A25EF9" w:rsidRPr="00D1396C">
        <w:rPr>
          <w:rFonts w:ascii="Calibri" w:hAnsi="Calibri"/>
          <w:sz w:val="22"/>
          <w:szCs w:val="22"/>
        </w:rPr>
        <w:t xml:space="preserve"> dne </w:t>
      </w:r>
      <w:r w:rsidR="004B4912" w:rsidRPr="00D1396C">
        <w:rPr>
          <w:rFonts w:ascii="Calibri" w:hAnsi="Calibri"/>
          <w:sz w:val="22"/>
          <w:szCs w:val="22"/>
        </w:rPr>
        <w:t xml:space="preserve"> </w:t>
      </w:r>
      <w:r w:rsidR="00B532F4" w:rsidRPr="00D1396C">
        <w:rPr>
          <w:rFonts w:ascii="Calibri" w:hAnsi="Calibri"/>
          <w:sz w:val="22"/>
          <w:szCs w:val="22"/>
        </w:rPr>
        <w:t xml:space="preserve">  </w:t>
      </w:r>
    </w:p>
    <w:p w14:paraId="57960FC6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32E80C2D" w14:textId="77777777" w:rsidR="00145549" w:rsidRPr="00D1396C" w:rsidRDefault="00145549" w:rsidP="008B6C0E">
      <w:pPr>
        <w:rPr>
          <w:rFonts w:ascii="Calibri" w:hAnsi="Calibri"/>
          <w:sz w:val="22"/>
          <w:szCs w:val="22"/>
        </w:rPr>
      </w:pPr>
    </w:p>
    <w:p w14:paraId="0B27EDBF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15D8723C" w14:textId="77777777" w:rsidR="008B6C0E" w:rsidRPr="00D1396C" w:rsidRDefault="008B6C0E" w:rsidP="008B6C0E">
      <w:pPr>
        <w:rPr>
          <w:rFonts w:ascii="Calibri" w:hAnsi="Calibri"/>
          <w:b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Za objednatele:</w:t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  <w:t>Za zhotovitele:</w:t>
      </w:r>
    </w:p>
    <w:p w14:paraId="2BA323F7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b/>
          <w:sz w:val="22"/>
          <w:szCs w:val="22"/>
        </w:rPr>
        <w:t>Město Hranice</w:t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  <w:r w:rsidRPr="00D1396C">
        <w:rPr>
          <w:rFonts w:ascii="Calibri" w:hAnsi="Calibri"/>
          <w:b/>
          <w:sz w:val="22"/>
          <w:szCs w:val="22"/>
        </w:rPr>
        <w:tab/>
      </w:r>
    </w:p>
    <w:p w14:paraId="2CA78F1A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3329A027" w14:textId="77777777" w:rsidR="00145549" w:rsidRPr="00D1396C" w:rsidRDefault="00145549" w:rsidP="008B6C0E">
      <w:pPr>
        <w:rPr>
          <w:rFonts w:ascii="Calibri" w:hAnsi="Calibri"/>
          <w:sz w:val="22"/>
          <w:szCs w:val="22"/>
        </w:rPr>
      </w:pPr>
    </w:p>
    <w:p w14:paraId="5EF1CB7D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</w:p>
    <w:p w14:paraId="7D1853A5" w14:textId="77777777" w:rsidR="008B6C0E" w:rsidRPr="00D1396C" w:rsidRDefault="008B6C0E" w:rsidP="008B6C0E">
      <w:pPr>
        <w:rPr>
          <w:rFonts w:ascii="Calibri" w:hAnsi="Calibri"/>
          <w:sz w:val="22"/>
          <w:szCs w:val="22"/>
        </w:rPr>
      </w:pPr>
      <w:r w:rsidRPr="00D1396C">
        <w:rPr>
          <w:rFonts w:ascii="Calibri" w:hAnsi="Calibri"/>
          <w:sz w:val="22"/>
          <w:szCs w:val="22"/>
        </w:rPr>
        <w:t>…………………………………………………………</w:t>
      </w:r>
      <w:r w:rsidRPr="00D1396C">
        <w:rPr>
          <w:rFonts w:ascii="Calibri" w:hAnsi="Calibri"/>
          <w:sz w:val="22"/>
          <w:szCs w:val="22"/>
        </w:rPr>
        <w:tab/>
      </w:r>
      <w:r w:rsidRPr="00D1396C">
        <w:rPr>
          <w:rFonts w:ascii="Calibri" w:hAnsi="Calibri"/>
          <w:sz w:val="22"/>
          <w:szCs w:val="22"/>
        </w:rPr>
        <w:tab/>
      </w:r>
      <w:r w:rsidR="009B10B2" w:rsidRPr="00D1396C">
        <w:rPr>
          <w:rFonts w:ascii="Calibri" w:hAnsi="Calibri"/>
          <w:sz w:val="22"/>
          <w:szCs w:val="22"/>
        </w:rPr>
        <w:t xml:space="preserve"> </w:t>
      </w:r>
      <w:r w:rsidRPr="00D1396C">
        <w:rPr>
          <w:rFonts w:ascii="Calibri" w:hAnsi="Calibri"/>
          <w:sz w:val="22"/>
          <w:szCs w:val="22"/>
        </w:rPr>
        <w:t>……………………………………………………………</w:t>
      </w:r>
    </w:p>
    <w:p w14:paraId="294DEDF5" w14:textId="29202BF9" w:rsidR="008B6C0E" w:rsidRPr="00D1396C" w:rsidRDefault="00D20450" w:rsidP="008B6C0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Ing</w:t>
      </w:r>
      <w:r w:rsidR="009A22CF">
        <w:rPr>
          <w:rFonts w:ascii="Calibri" w:hAnsi="Calibri"/>
          <w:sz w:val="22"/>
          <w:szCs w:val="22"/>
        </w:rPr>
        <w:t>. Daniel Vitonský,</w:t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565D24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  <w:t xml:space="preserve"> </w:t>
      </w:r>
    </w:p>
    <w:p w14:paraId="2DAEA426" w14:textId="77777777" w:rsidR="00CB08FC" w:rsidRPr="00D1396C" w:rsidRDefault="009B10B2" w:rsidP="009B10B2">
      <w:pPr>
        <w:rPr>
          <w:rFonts w:ascii="Calibri" w:hAnsi="Calibri"/>
          <w:strike/>
          <w:sz w:val="22"/>
          <w:szCs w:val="22"/>
        </w:rPr>
      </w:pPr>
      <w:r w:rsidRPr="00D1396C">
        <w:rPr>
          <w:rFonts w:ascii="Calibri" w:hAnsi="Calibri" w:cs="Calibri"/>
          <w:sz w:val="22"/>
          <w:szCs w:val="22"/>
        </w:rPr>
        <w:t>starosta</w:t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8B6C0E" w:rsidRPr="00D1396C">
        <w:rPr>
          <w:rFonts w:ascii="Calibri" w:hAnsi="Calibri" w:cs="Arial"/>
          <w:sz w:val="22"/>
          <w:szCs w:val="22"/>
        </w:rPr>
        <w:tab/>
      </w:r>
      <w:r w:rsidR="007C5011" w:rsidRPr="00D1396C">
        <w:rPr>
          <w:rFonts w:ascii="Calibri" w:hAnsi="Calibri" w:cs="Arial"/>
          <w:sz w:val="22"/>
          <w:szCs w:val="22"/>
        </w:rPr>
        <w:t xml:space="preserve"> </w:t>
      </w:r>
    </w:p>
    <w:sectPr w:rsidR="00CB08FC" w:rsidRPr="00D1396C" w:rsidSect="00C8549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851" w:left="1418" w:header="709" w:footer="32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C7429" w14:textId="77777777" w:rsidR="00F906DE" w:rsidRDefault="00F906DE">
      <w:r>
        <w:separator/>
      </w:r>
    </w:p>
  </w:endnote>
  <w:endnote w:type="continuationSeparator" w:id="0">
    <w:p w14:paraId="6B03A17B" w14:textId="77777777" w:rsidR="00F906DE" w:rsidRDefault="00F9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JohnSansTextPro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FCEEC" w14:textId="77777777" w:rsidR="005E1548" w:rsidRDefault="005E15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15</w:t>
    </w:r>
    <w:r>
      <w:rPr>
        <w:rStyle w:val="slostrnky"/>
      </w:rPr>
      <w:fldChar w:fldCharType="end"/>
    </w:r>
  </w:p>
  <w:p w14:paraId="2B52058F" w14:textId="77777777" w:rsidR="005E1548" w:rsidRDefault="005E154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D4634" w14:textId="6763FAA2" w:rsidR="005E1548" w:rsidRPr="00F26167" w:rsidRDefault="005E1548">
    <w:pPr>
      <w:pStyle w:val="Zpat"/>
      <w:framePr w:wrap="around" w:vAnchor="text" w:hAnchor="margin" w:xAlign="center" w:y="1"/>
      <w:rPr>
        <w:rStyle w:val="slostrnky"/>
        <w:rFonts w:ascii="Calibri" w:hAnsi="Calibri" w:cs="Calibri"/>
      </w:rPr>
    </w:pPr>
    <w:r w:rsidRPr="00F26167">
      <w:rPr>
        <w:rStyle w:val="slostrnky"/>
        <w:rFonts w:ascii="Calibri" w:hAnsi="Calibri" w:cs="Calibri"/>
      </w:rPr>
      <w:fldChar w:fldCharType="begin"/>
    </w:r>
    <w:r w:rsidRPr="00F26167">
      <w:rPr>
        <w:rStyle w:val="slostrnky"/>
        <w:rFonts w:ascii="Calibri" w:hAnsi="Calibri" w:cs="Calibri"/>
      </w:rPr>
      <w:instrText xml:space="preserve">PAGE  </w:instrText>
    </w:r>
    <w:r w:rsidRPr="00F26167">
      <w:rPr>
        <w:rStyle w:val="slostrnky"/>
        <w:rFonts w:ascii="Calibri" w:hAnsi="Calibri" w:cs="Calibri"/>
      </w:rPr>
      <w:fldChar w:fldCharType="separate"/>
    </w:r>
    <w:r w:rsidR="008F7311">
      <w:rPr>
        <w:rStyle w:val="slostrnky"/>
        <w:rFonts w:ascii="Calibri" w:hAnsi="Calibri" w:cs="Calibri"/>
        <w:noProof/>
      </w:rPr>
      <w:t>3</w:t>
    </w:r>
    <w:r w:rsidRPr="00F26167">
      <w:rPr>
        <w:rStyle w:val="slostrnky"/>
        <w:rFonts w:ascii="Calibri" w:hAnsi="Calibri" w:cs="Calibri"/>
      </w:rPr>
      <w:fldChar w:fldCharType="end"/>
    </w:r>
  </w:p>
  <w:p w14:paraId="64BB1B0B" w14:textId="77777777" w:rsidR="005E1548" w:rsidRDefault="005E1548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  <w:p w14:paraId="7909733F" w14:textId="77777777" w:rsidR="001C6713" w:rsidRDefault="001C6713" w:rsidP="00493B16">
    <w:pPr>
      <w:pStyle w:val="Zpat"/>
      <w:tabs>
        <w:tab w:val="clear" w:pos="9072"/>
        <w:tab w:val="right" w:pos="9356"/>
      </w:tabs>
      <w:ind w:right="-2"/>
      <w:rPr>
        <w:b/>
        <w:bCs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1829D" w14:textId="77777777" w:rsidR="0073436F" w:rsidRDefault="0073436F" w:rsidP="0073436F">
    <w:pPr>
      <w:autoSpaceDE w:val="0"/>
      <w:autoSpaceDN w:val="0"/>
      <w:adjustRightInd w:val="0"/>
      <w:rPr>
        <w:rFonts w:ascii="JohnSansTextPro" w:hAnsi="JohnSansTextPro" w:cs="JohnSansTextPro"/>
        <w:color w:val="3D5A5A"/>
        <w:sz w:val="15"/>
        <w:szCs w:val="15"/>
      </w:rPr>
    </w:pPr>
  </w:p>
  <w:p w14:paraId="0CBC878C" w14:textId="77777777" w:rsidR="0073436F" w:rsidRDefault="007343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6A005" w14:textId="77777777" w:rsidR="00F906DE" w:rsidRDefault="00F906DE">
      <w:r>
        <w:separator/>
      </w:r>
    </w:p>
  </w:footnote>
  <w:footnote w:type="continuationSeparator" w:id="0">
    <w:p w14:paraId="12EFE2D6" w14:textId="77777777" w:rsidR="00F906DE" w:rsidRDefault="00F90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6CF03" w14:textId="77777777" w:rsidR="00E63FC5" w:rsidRPr="00232B6E" w:rsidRDefault="00E63FC5" w:rsidP="00E63FC5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F71E" w14:textId="7BA34199" w:rsidR="00BF7E26" w:rsidRDefault="00D730BE">
    <w:pPr>
      <w:pStyle w:val="Zhlav"/>
    </w:pPr>
    <w:r>
      <w:t>,</w:t>
    </w:r>
    <w:r w:rsidR="00BF7E26">
      <w:rPr>
        <w:noProof/>
      </w:rPr>
      <w:drawing>
        <wp:inline distT="0" distB="0" distL="0" distR="0" wp14:anchorId="7DA9858E" wp14:editId="076BEDBD">
          <wp:extent cx="5939790" cy="716793"/>
          <wp:effectExtent l="0" t="0" r="3810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7167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D2A7" w14:textId="5550989E" w:rsidR="00BF7E26" w:rsidRDefault="00BF7E26" w:rsidP="00BF7E26">
    <w:pPr>
      <w:pStyle w:val="Zhlav"/>
      <w:jc w:val="center"/>
    </w:pPr>
  </w:p>
  <w:p w14:paraId="0FFBB87F" w14:textId="7779D172" w:rsidR="00BF7E26" w:rsidRDefault="00BF7E26" w:rsidP="00BF7E26">
    <w:pPr>
      <w:pStyle w:val="Zhlav"/>
      <w:jc w:val="center"/>
    </w:pPr>
  </w:p>
  <w:p w14:paraId="5C32CCCF" w14:textId="77777777" w:rsidR="00BF7E26" w:rsidRPr="00BF7E26" w:rsidRDefault="00BF7E26" w:rsidP="00BF7E26">
    <w:pPr>
      <w:spacing w:before="100" w:beforeAutospacing="1" w:after="100" w:afterAutospacing="1"/>
      <w:jc w:val="center"/>
      <w:outlineLvl w:val="0"/>
      <w:rPr>
        <w:rFonts w:asciiTheme="minorHAnsi" w:hAnsiTheme="minorHAnsi" w:cs="Segoe UI"/>
        <w:b/>
        <w:sz w:val="22"/>
        <w:szCs w:val="22"/>
      </w:rPr>
    </w:pPr>
    <w:r w:rsidRPr="00BF7E26">
      <w:rPr>
        <w:rFonts w:asciiTheme="minorHAnsi" w:hAnsiTheme="minorHAnsi" w:cs="Segoe UI"/>
        <w:b/>
        <w:sz w:val="22"/>
        <w:szCs w:val="22"/>
      </w:rPr>
      <w:t>Tento projekt je spolufinancován Evropskou unií</w:t>
    </w:r>
  </w:p>
  <w:p w14:paraId="23E81A83" w14:textId="1B880A72" w:rsidR="00BF7E26" w:rsidRPr="00BF7E26" w:rsidRDefault="00BF7E26" w:rsidP="00BF7E26">
    <w:pPr>
      <w:spacing w:after="160" w:line="259" w:lineRule="auto"/>
      <w:jc w:val="center"/>
      <w:rPr>
        <w:rFonts w:asciiTheme="minorHAnsi" w:eastAsiaTheme="minorHAnsi" w:hAnsiTheme="minorHAnsi" w:cstheme="minorBidi"/>
        <w:b/>
        <w:sz w:val="22"/>
        <w:szCs w:val="22"/>
        <w:lang w:eastAsia="en-US"/>
      </w:rPr>
    </w:pPr>
    <w:r w:rsidRPr="00BF7E26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Název projektu: </w:t>
    </w:r>
    <w:r w:rsidR="00D730BE">
      <w:rPr>
        <w:rFonts w:asciiTheme="minorHAnsi" w:eastAsiaTheme="minorHAnsi" w:hAnsiTheme="minorHAnsi" w:cstheme="minorBidi"/>
        <w:b/>
        <w:sz w:val="22"/>
        <w:szCs w:val="22"/>
        <w:lang w:eastAsia="en-US"/>
      </w:rPr>
      <w:t>Rekonstrukce ch</w:t>
    </w:r>
    <w:r w:rsidR="00D730BE" w:rsidRPr="00835AA7">
      <w:rPr>
        <w:rFonts w:asciiTheme="minorHAnsi" w:eastAsiaTheme="minorHAnsi" w:hAnsiTheme="minorHAnsi" w:cstheme="minorBidi"/>
        <w:b/>
        <w:sz w:val="22"/>
        <w:szCs w:val="22"/>
        <w:lang w:eastAsia="en-US"/>
      </w:rPr>
      <w:t>odník</w:t>
    </w:r>
    <w:r w:rsidR="00835AA7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="00D730BE" w:rsidRPr="00835AA7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v ulici</w:t>
    </w:r>
    <w:r w:rsidR="00D730BE" w:rsidRPr="00D730BE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Smetanovo nábřeží</w:t>
    </w:r>
    <w:r w:rsidR="00D730BE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Hranice</w:t>
    </w:r>
  </w:p>
  <w:p w14:paraId="44AA847B" w14:textId="77777777" w:rsidR="00BF7E26" w:rsidRDefault="00BF7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.65pt;height:8.65pt" o:bullet="t">
        <v:imagedata r:id="rId1" o:title="bullet2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b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7A040C"/>
    <w:multiLevelType w:val="multilevel"/>
    <w:tmpl w:val="BAA00B3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1BD5F2B"/>
    <w:multiLevelType w:val="hybridMultilevel"/>
    <w:tmpl w:val="C07C06E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29F36B2"/>
    <w:multiLevelType w:val="hybridMultilevel"/>
    <w:tmpl w:val="7BF01B7E"/>
    <w:lvl w:ilvl="0" w:tplc="24A06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F431F"/>
    <w:multiLevelType w:val="multilevel"/>
    <w:tmpl w:val="70C6FA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A3704E7"/>
    <w:multiLevelType w:val="multilevel"/>
    <w:tmpl w:val="A2F8ADA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EE64DEC"/>
    <w:multiLevelType w:val="multilevel"/>
    <w:tmpl w:val="A8266B1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1D66BBB"/>
    <w:multiLevelType w:val="multilevel"/>
    <w:tmpl w:val="45A0565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92E3B09"/>
    <w:multiLevelType w:val="multilevel"/>
    <w:tmpl w:val="1EAE48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4F0D66"/>
    <w:multiLevelType w:val="hybridMultilevel"/>
    <w:tmpl w:val="C03672BE"/>
    <w:lvl w:ilvl="0" w:tplc="729AE456">
      <w:start w:val="2"/>
      <w:numFmt w:val="bullet"/>
      <w:lvlText w:val="-"/>
      <w:lvlJc w:val="left"/>
      <w:pPr>
        <w:ind w:left="1428" w:hanging="360"/>
      </w:pPr>
      <w:rPr>
        <w:rFonts w:ascii="Verdana" w:eastAsia="Times New Roman" w:hAnsi="Verdana" w:cs="Segoe UI" w:hint="default"/>
        <w:b w:val="0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CC73481"/>
    <w:multiLevelType w:val="singleLevel"/>
    <w:tmpl w:val="200857D6"/>
    <w:lvl w:ilvl="0">
      <w:start w:val="1"/>
      <w:numFmt w:val="decimal"/>
      <w:lvlText w:val="4.%1"/>
      <w:lvlJc w:val="left"/>
      <w:pPr>
        <w:ind w:left="283" w:hanging="283"/>
      </w:pPr>
      <w:rPr>
        <w:rFonts w:hint="default"/>
        <w:color w:val="auto"/>
      </w:rPr>
    </w:lvl>
  </w:abstractNum>
  <w:abstractNum w:abstractNumId="14" w15:restartNumberingAfterBreak="0">
    <w:nsid w:val="1DD0606B"/>
    <w:multiLevelType w:val="hybridMultilevel"/>
    <w:tmpl w:val="0F6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A169CC"/>
    <w:multiLevelType w:val="hybridMultilevel"/>
    <w:tmpl w:val="3D8CAB60"/>
    <w:lvl w:ilvl="0" w:tplc="F0D84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A74B0"/>
    <w:multiLevelType w:val="multilevel"/>
    <w:tmpl w:val="9B78CF7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9AB4D7E"/>
    <w:multiLevelType w:val="multilevel"/>
    <w:tmpl w:val="2F96F09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EEB1CD6"/>
    <w:multiLevelType w:val="hybridMultilevel"/>
    <w:tmpl w:val="E4E6C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26F94"/>
    <w:multiLevelType w:val="multilevel"/>
    <w:tmpl w:val="AD7E5A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3F73E31"/>
    <w:multiLevelType w:val="hybridMultilevel"/>
    <w:tmpl w:val="58EE06B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63F54F7"/>
    <w:multiLevelType w:val="multilevel"/>
    <w:tmpl w:val="5FDE231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5D4C9A"/>
    <w:multiLevelType w:val="multilevel"/>
    <w:tmpl w:val="A8266B1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02A3ADE"/>
    <w:multiLevelType w:val="hybridMultilevel"/>
    <w:tmpl w:val="18141E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C05182"/>
    <w:multiLevelType w:val="hybridMultilevel"/>
    <w:tmpl w:val="ED64BCFE"/>
    <w:lvl w:ilvl="0" w:tplc="64DA598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476C96"/>
    <w:multiLevelType w:val="multilevel"/>
    <w:tmpl w:val="F302253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B857128"/>
    <w:multiLevelType w:val="hybridMultilevel"/>
    <w:tmpl w:val="0E46F0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EB10FE"/>
    <w:multiLevelType w:val="multilevel"/>
    <w:tmpl w:val="9642047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FE1E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9420962"/>
    <w:multiLevelType w:val="hybridMultilevel"/>
    <w:tmpl w:val="E8CEC450"/>
    <w:lvl w:ilvl="0" w:tplc="C5FC062A">
      <w:start w:val="1"/>
      <w:numFmt w:val="decimal"/>
      <w:lvlText w:val="2.%1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C167C43"/>
    <w:multiLevelType w:val="multilevel"/>
    <w:tmpl w:val="D1880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2" w15:restartNumberingAfterBreak="0">
    <w:nsid w:val="5F877D9D"/>
    <w:multiLevelType w:val="hybridMultilevel"/>
    <w:tmpl w:val="05E47C52"/>
    <w:lvl w:ilvl="0" w:tplc="490CDCD2">
      <w:start w:val="2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0FD1407"/>
    <w:multiLevelType w:val="multilevel"/>
    <w:tmpl w:val="283E48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68F56E7"/>
    <w:multiLevelType w:val="hybridMultilevel"/>
    <w:tmpl w:val="312833B6"/>
    <w:lvl w:ilvl="0" w:tplc="221E2830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3DB64CA"/>
    <w:multiLevelType w:val="multilevel"/>
    <w:tmpl w:val="BE6CEA7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40825EF"/>
    <w:multiLevelType w:val="hybridMultilevel"/>
    <w:tmpl w:val="5552A7FC"/>
    <w:lvl w:ilvl="0" w:tplc="17128EEE">
      <w:start w:val="6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5591B06"/>
    <w:multiLevelType w:val="hybridMultilevel"/>
    <w:tmpl w:val="3B62AE30"/>
    <w:lvl w:ilvl="0" w:tplc="E2128A7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1D0052"/>
    <w:multiLevelType w:val="multilevel"/>
    <w:tmpl w:val="EE9683F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BEF57A5"/>
    <w:multiLevelType w:val="multilevel"/>
    <w:tmpl w:val="1A4E6B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3614466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9221610">
    <w:abstractNumId w:val="13"/>
  </w:num>
  <w:num w:numId="3" w16cid:durableId="1695381559">
    <w:abstractNumId w:val="31"/>
  </w:num>
  <w:num w:numId="4" w16cid:durableId="1768189347">
    <w:abstractNumId w:val="33"/>
  </w:num>
  <w:num w:numId="5" w16cid:durableId="462041047">
    <w:abstractNumId w:val="38"/>
  </w:num>
  <w:num w:numId="6" w16cid:durableId="579952021">
    <w:abstractNumId w:val="36"/>
  </w:num>
  <w:num w:numId="7" w16cid:durableId="32119219">
    <w:abstractNumId w:val="27"/>
  </w:num>
  <w:num w:numId="8" w16cid:durableId="1352494247">
    <w:abstractNumId w:val="19"/>
  </w:num>
  <w:num w:numId="9" w16cid:durableId="1697539833">
    <w:abstractNumId w:val="7"/>
  </w:num>
  <w:num w:numId="10" w16cid:durableId="337075290">
    <w:abstractNumId w:val="6"/>
  </w:num>
  <w:num w:numId="11" w16cid:durableId="105973305">
    <w:abstractNumId w:val="17"/>
  </w:num>
  <w:num w:numId="12" w16cid:durableId="2144300252">
    <w:abstractNumId w:val="4"/>
  </w:num>
  <w:num w:numId="13" w16cid:durableId="306477602">
    <w:abstractNumId w:val="16"/>
  </w:num>
  <w:num w:numId="14" w16cid:durableId="255017661">
    <w:abstractNumId w:val="21"/>
  </w:num>
  <w:num w:numId="15" w16cid:durableId="413891780">
    <w:abstractNumId w:val="22"/>
  </w:num>
  <w:num w:numId="16" w16cid:durableId="1995715296">
    <w:abstractNumId w:val="35"/>
  </w:num>
  <w:num w:numId="17" w16cid:durableId="1160729393">
    <w:abstractNumId w:val="10"/>
  </w:num>
  <w:num w:numId="18" w16cid:durableId="1701202642">
    <w:abstractNumId w:val="5"/>
  </w:num>
  <w:num w:numId="19" w16cid:durableId="1837379938">
    <w:abstractNumId w:val="11"/>
  </w:num>
  <w:num w:numId="20" w16cid:durableId="1463571383">
    <w:abstractNumId w:val="14"/>
  </w:num>
  <w:num w:numId="21" w16cid:durableId="267736038">
    <w:abstractNumId w:val="12"/>
  </w:num>
  <w:num w:numId="22" w16cid:durableId="381828787">
    <w:abstractNumId w:val="32"/>
  </w:num>
  <w:num w:numId="23" w16cid:durableId="10765023">
    <w:abstractNumId w:val="37"/>
  </w:num>
  <w:num w:numId="24" w16cid:durableId="1438060587">
    <w:abstractNumId w:val="32"/>
  </w:num>
  <w:num w:numId="25" w16cid:durableId="574240931">
    <w:abstractNumId w:val="18"/>
  </w:num>
  <w:num w:numId="26" w16cid:durableId="559092810">
    <w:abstractNumId w:val="23"/>
  </w:num>
  <w:num w:numId="27" w16cid:durableId="441727749">
    <w:abstractNumId w:val="20"/>
  </w:num>
  <w:num w:numId="28" w16cid:durableId="1004430947">
    <w:abstractNumId w:val="28"/>
  </w:num>
  <w:num w:numId="29" w16cid:durableId="1381243904">
    <w:abstractNumId w:val="26"/>
  </w:num>
  <w:num w:numId="30" w16cid:durableId="451822336">
    <w:abstractNumId w:val="15"/>
  </w:num>
  <w:num w:numId="31" w16cid:durableId="1531601079">
    <w:abstractNumId w:val="30"/>
  </w:num>
  <w:num w:numId="32" w16cid:durableId="2039891969">
    <w:abstractNumId w:val="9"/>
  </w:num>
  <w:num w:numId="33" w16cid:durableId="527181980">
    <w:abstractNumId w:val="29"/>
  </w:num>
  <w:num w:numId="34" w16cid:durableId="430784363">
    <w:abstractNumId w:val="39"/>
  </w:num>
  <w:num w:numId="35" w16cid:durableId="1238830619">
    <w:abstractNumId w:val="34"/>
  </w:num>
  <w:num w:numId="36" w16cid:durableId="960960584">
    <w:abstractNumId w:val="24"/>
  </w:num>
  <w:num w:numId="37" w16cid:durableId="14279183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7050805">
    <w:abstractNumId w:val="25"/>
  </w:num>
  <w:num w:numId="39" w16cid:durableId="1032461913">
    <w:abstractNumId w:val="8"/>
  </w:num>
  <w:num w:numId="40" w16cid:durableId="332031012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C1"/>
    <w:rsid w:val="00000850"/>
    <w:rsid w:val="000051A5"/>
    <w:rsid w:val="00014C78"/>
    <w:rsid w:val="000158E8"/>
    <w:rsid w:val="00015959"/>
    <w:rsid w:val="000205DD"/>
    <w:rsid w:val="00020652"/>
    <w:rsid w:val="000208F2"/>
    <w:rsid w:val="00022DD9"/>
    <w:rsid w:val="000235EE"/>
    <w:rsid w:val="00025970"/>
    <w:rsid w:val="00026641"/>
    <w:rsid w:val="00026A39"/>
    <w:rsid w:val="00030514"/>
    <w:rsid w:val="00031B78"/>
    <w:rsid w:val="00033952"/>
    <w:rsid w:val="00034D06"/>
    <w:rsid w:val="00036EFF"/>
    <w:rsid w:val="00037FB5"/>
    <w:rsid w:val="00040E08"/>
    <w:rsid w:val="00045CA4"/>
    <w:rsid w:val="00046ED2"/>
    <w:rsid w:val="00052C17"/>
    <w:rsid w:val="00052DC3"/>
    <w:rsid w:val="000537DF"/>
    <w:rsid w:val="00056442"/>
    <w:rsid w:val="00056A8F"/>
    <w:rsid w:val="000576B2"/>
    <w:rsid w:val="000639D3"/>
    <w:rsid w:val="00063EDB"/>
    <w:rsid w:val="00064853"/>
    <w:rsid w:val="00065D45"/>
    <w:rsid w:val="00066247"/>
    <w:rsid w:val="00072BDD"/>
    <w:rsid w:val="00074F6B"/>
    <w:rsid w:val="00080E5B"/>
    <w:rsid w:val="00081CF2"/>
    <w:rsid w:val="000823DD"/>
    <w:rsid w:val="00083017"/>
    <w:rsid w:val="00084584"/>
    <w:rsid w:val="000852DE"/>
    <w:rsid w:val="00085C53"/>
    <w:rsid w:val="00090DBC"/>
    <w:rsid w:val="0009143A"/>
    <w:rsid w:val="00091F5F"/>
    <w:rsid w:val="00092CD9"/>
    <w:rsid w:val="000948B4"/>
    <w:rsid w:val="00095E6D"/>
    <w:rsid w:val="00096B75"/>
    <w:rsid w:val="00097DD8"/>
    <w:rsid w:val="000A2175"/>
    <w:rsid w:val="000A40EC"/>
    <w:rsid w:val="000A4486"/>
    <w:rsid w:val="000A48D9"/>
    <w:rsid w:val="000A6C41"/>
    <w:rsid w:val="000A7FB0"/>
    <w:rsid w:val="000B0AF7"/>
    <w:rsid w:val="000B12A1"/>
    <w:rsid w:val="000B1AD3"/>
    <w:rsid w:val="000B1B1A"/>
    <w:rsid w:val="000B52C8"/>
    <w:rsid w:val="000B535C"/>
    <w:rsid w:val="000B71F6"/>
    <w:rsid w:val="000B7A97"/>
    <w:rsid w:val="000C1E29"/>
    <w:rsid w:val="000C2232"/>
    <w:rsid w:val="000C4474"/>
    <w:rsid w:val="000C4531"/>
    <w:rsid w:val="000C4988"/>
    <w:rsid w:val="000C4EA4"/>
    <w:rsid w:val="000C50AE"/>
    <w:rsid w:val="000C50D0"/>
    <w:rsid w:val="000C59EE"/>
    <w:rsid w:val="000C64A1"/>
    <w:rsid w:val="000C6946"/>
    <w:rsid w:val="000D0000"/>
    <w:rsid w:val="000D4380"/>
    <w:rsid w:val="000E5F37"/>
    <w:rsid w:val="000E6189"/>
    <w:rsid w:val="000F0F40"/>
    <w:rsid w:val="000F32C5"/>
    <w:rsid w:val="000F6C25"/>
    <w:rsid w:val="000F73A4"/>
    <w:rsid w:val="00101D36"/>
    <w:rsid w:val="001022B1"/>
    <w:rsid w:val="001051C9"/>
    <w:rsid w:val="001066B4"/>
    <w:rsid w:val="0011248C"/>
    <w:rsid w:val="0011407A"/>
    <w:rsid w:val="0011765A"/>
    <w:rsid w:val="00120967"/>
    <w:rsid w:val="00121133"/>
    <w:rsid w:val="00121618"/>
    <w:rsid w:val="00121ED3"/>
    <w:rsid w:val="001267F6"/>
    <w:rsid w:val="00126EC4"/>
    <w:rsid w:val="00130ABE"/>
    <w:rsid w:val="00132990"/>
    <w:rsid w:val="0013325A"/>
    <w:rsid w:val="001335C5"/>
    <w:rsid w:val="00134324"/>
    <w:rsid w:val="00136077"/>
    <w:rsid w:val="001361CB"/>
    <w:rsid w:val="00136637"/>
    <w:rsid w:val="00136816"/>
    <w:rsid w:val="00136A57"/>
    <w:rsid w:val="00136C58"/>
    <w:rsid w:val="0013747C"/>
    <w:rsid w:val="001408C7"/>
    <w:rsid w:val="00142569"/>
    <w:rsid w:val="00142A2F"/>
    <w:rsid w:val="00143735"/>
    <w:rsid w:val="0014539C"/>
    <w:rsid w:val="00145436"/>
    <w:rsid w:val="00145549"/>
    <w:rsid w:val="00145A68"/>
    <w:rsid w:val="00151802"/>
    <w:rsid w:val="0015197A"/>
    <w:rsid w:val="00152829"/>
    <w:rsid w:val="00154CB0"/>
    <w:rsid w:val="001564B9"/>
    <w:rsid w:val="00160AE0"/>
    <w:rsid w:val="00161BBB"/>
    <w:rsid w:val="00163C9D"/>
    <w:rsid w:val="00164F46"/>
    <w:rsid w:val="00164FBD"/>
    <w:rsid w:val="00165344"/>
    <w:rsid w:val="0017106C"/>
    <w:rsid w:val="001710C8"/>
    <w:rsid w:val="00171572"/>
    <w:rsid w:val="001725C1"/>
    <w:rsid w:val="00173C32"/>
    <w:rsid w:val="00174977"/>
    <w:rsid w:val="00176257"/>
    <w:rsid w:val="00181C13"/>
    <w:rsid w:val="001829E2"/>
    <w:rsid w:val="00182BE4"/>
    <w:rsid w:val="00184CED"/>
    <w:rsid w:val="00186276"/>
    <w:rsid w:val="00186F1E"/>
    <w:rsid w:val="00192AE5"/>
    <w:rsid w:val="00193093"/>
    <w:rsid w:val="00194197"/>
    <w:rsid w:val="00195A0A"/>
    <w:rsid w:val="00197B5D"/>
    <w:rsid w:val="001A22B1"/>
    <w:rsid w:val="001A4C2E"/>
    <w:rsid w:val="001A7877"/>
    <w:rsid w:val="001B0B24"/>
    <w:rsid w:val="001B4E96"/>
    <w:rsid w:val="001B5B26"/>
    <w:rsid w:val="001B7273"/>
    <w:rsid w:val="001C0167"/>
    <w:rsid w:val="001C1DC4"/>
    <w:rsid w:val="001C21D4"/>
    <w:rsid w:val="001C2A77"/>
    <w:rsid w:val="001C492B"/>
    <w:rsid w:val="001C6713"/>
    <w:rsid w:val="001C6ABE"/>
    <w:rsid w:val="001C77AF"/>
    <w:rsid w:val="001C7855"/>
    <w:rsid w:val="001D1CE6"/>
    <w:rsid w:val="001D2520"/>
    <w:rsid w:val="001E12E8"/>
    <w:rsid w:val="001E17BE"/>
    <w:rsid w:val="001E6C0E"/>
    <w:rsid w:val="001F038D"/>
    <w:rsid w:val="001F4DCC"/>
    <w:rsid w:val="001F51AF"/>
    <w:rsid w:val="001F597B"/>
    <w:rsid w:val="001F6700"/>
    <w:rsid w:val="001F68D2"/>
    <w:rsid w:val="00202432"/>
    <w:rsid w:val="00202AED"/>
    <w:rsid w:val="00203A29"/>
    <w:rsid w:val="002070C9"/>
    <w:rsid w:val="00210728"/>
    <w:rsid w:val="00210E31"/>
    <w:rsid w:val="002122E1"/>
    <w:rsid w:val="0021245E"/>
    <w:rsid w:val="00213C2D"/>
    <w:rsid w:val="00217606"/>
    <w:rsid w:val="00220AD9"/>
    <w:rsid w:val="00220B5E"/>
    <w:rsid w:val="002211F3"/>
    <w:rsid w:val="00222B5A"/>
    <w:rsid w:val="00224F6D"/>
    <w:rsid w:val="00232B6E"/>
    <w:rsid w:val="00234CCB"/>
    <w:rsid w:val="002357BF"/>
    <w:rsid w:val="00235C7A"/>
    <w:rsid w:val="0023674A"/>
    <w:rsid w:val="0023768A"/>
    <w:rsid w:val="00241877"/>
    <w:rsid w:val="00243BFD"/>
    <w:rsid w:val="00244012"/>
    <w:rsid w:val="00245E82"/>
    <w:rsid w:val="002476FF"/>
    <w:rsid w:val="002500D4"/>
    <w:rsid w:val="00251142"/>
    <w:rsid w:val="002540B9"/>
    <w:rsid w:val="0025460D"/>
    <w:rsid w:val="0025521E"/>
    <w:rsid w:val="0025561A"/>
    <w:rsid w:val="00260D65"/>
    <w:rsid w:val="002629B4"/>
    <w:rsid w:val="00263016"/>
    <w:rsid w:val="00265985"/>
    <w:rsid w:val="00266416"/>
    <w:rsid w:val="00266F43"/>
    <w:rsid w:val="00277372"/>
    <w:rsid w:val="0028115F"/>
    <w:rsid w:val="0028159F"/>
    <w:rsid w:val="00287F2A"/>
    <w:rsid w:val="00290BDA"/>
    <w:rsid w:val="0029177C"/>
    <w:rsid w:val="002949F9"/>
    <w:rsid w:val="00297F05"/>
    <w:rsid w:val="002A057B"/>
    <w:rsid w:val="002A2089"/>
    <w:rsid w:val="002A35E2"/>
    <w:rsid w:val="002A4985"/>
    <w:rsid w:val="002A7115"/>
    <w:rsid w:val="002A7119"/>
    <w:rsid w:val="002A7BB4"/>
    <w:rsid w:val="002B0171"/>
    <w:rsid w:val="002B03DA"/>
    <w:rsid w:val="002B2496"/>
    <w:rsid w:val="002B31AD"/>
    <w:rsid w:val="002B39BD"/>
    <w:rsid w:val="002B571C"/>
    <w:rsid w:val="002B5906"/>
    <w:rsid w:val="002B63A2"/>
    <w:rsid w:val="002C046C"/>
    <w:rsid w:val="002C0533"/>
    <w:rsid w:val="002C1AE8"/>
    <w:rsid w:val="002C4E2F"/>
    <w:rsid w:val="002C518B"/>
    <w:rsid w:val="002C76E3"/>
    <w:rsid w:val="002D1B89"/>
    <w:rsid w:val="002E0F2D"/>
    <w:rsid w:val="002E16A6"/>
    <w:rsid w:val="002E53EF"/>
    <w:rsid w:val="002F1873"/>
    <w:rsid w:val="002F1952"/>
    <w:rsid w:val="002F2459"/>
    <w:rsid w:val="002F66F5"/>
    <w:rsid w:val="00304365"/>
    <w:rsid w:val="00306DCC"/>
    <w:rsid w:val="00306E24"/>
    <w:rsid w:val="00307C3F"/>
    <w:rsid w:val="00310DAD"/>
    <w:rsid w:val="00310F56"/>
    <w:rsid w:val="00311087"/>
    <w:rsid w:val="003123F3"/>
    <w:rsid w:val="003157E0"/>
    <w:rsid w:val="00315DE2"/>
    <w:rsid w:val="00316F9D"/>
    <w:rsid w:val="003175CA"/>
    <w:rsid w:val="0032228D"/>
    <w:rsid w:val="003225DA"/>
    <w:rsid w:val="00322E1D"/>
    <w:rsid w:val="00323117"/>
    <w:rsid w:val="003266CA"/>
    <w:rsid w:val="00330CA5"/>
    <w:rsid w:val="003310B4"/>
    <w:rsid w:val="003313D3"/>
    <w:rsid w:val="00333113"/>
    <w:rsid w:val="00333229"/>
    <w:rsid w:val="003358D8"/>
    <w:rsid w:val="00341FBB"/>
    <w:rsid w:val="00342E50"/>
    <w:rsid w:val="00344841"/>
    <w:rsid w:val="00346994"/>
    <w:rsid w:val="0035255A"/>
    <w:rsid w:val="00352CE9"/>
    <w:rsid w:val="0035612D"/>
    <w:rsid w:val="0036104A"/>
    <w:rsid w:val="00362E7C"/>
    <w:rsid w:val="003665F4"/>
    <w:rsid w:val="00366C56"/>
    <w:rsid w:val="003705CC"/>
    <w:rsid w:val="00371166"/>
    <w:rsid w:val="0037162A"/>
    <w:rsid w:val="00373119"/>
    <w:rsid w:val="00377829"/>
    <w:rsid w:val="00377C57"/>
    <w:rsid w:val="00380E6B"/>
    <w:rsid w:val="00385B24"/>
    <w:rsid w:val="00385BF2"/>
    <w:rsid w:val="00386C95"/>
    <w:rsid w:val="00386D83"/>
    <w:rsid w:val="0038730B"/>
    <w:rsid w:val="00387CA5"/>
    <w:rsid w:val="0039046D"/>
    <w:rsid w:val="00390685"/>
    <w:rsid w:val="003914F8"/>
    <w:rsid w:val="00391BDB"/>
    <w:rsid w:val="00393DE4"/>
    <w:rsid w:val="00395187"/>
    <w:rsid w:val="00395AD5"/>
    <w:rsid w:val="00396658"/>
    <w:rsid w:val="003968B5"/>
    <w:rsid w:val="00397033"/>
    <w:rsid w:val="003A03F7"/>
    <w:rsid w:val="003A2D9B"/>
    <w:rsid w:val="003A3073"/>
    <w:rsid w:val="003A5C2A"/>
    <w:rsid w:val="003A6ADC"/>
    <w:rsid w:val="003A7D33"/>
    <w:rsid w:val="003B497B"/>
    <w:rsid w:val="003B581E"/>
    <w:rsid w:val="003B646D"/>
    <w:rsid w:val="003C102E"/>
    <w:rsid w:val="003C15ED"/>
    <w:rsid w:val="003C5F3D"/>
    <w:rsid w:val="003C6955"/>
    <w:rsid w:val="003D06E3"/>
    <w:rsid w:val="003D1B8B"/>
    <w:rsid w:val="003D1BAE"/>
    <w:rsid w:val="003D58FC"/>
    <w:rsid w:val="003D614C"/>
    <w:rsid w:val="003D64DD"/>
    <w:rsid w:val="003E13DA"/>
    <w:rsid w:val="003E1598"/>
    <w:rsid w:val="003E1AB9"/>
    <w:rsid w:val="003E4076"/>
    <w:rsid w:val="003E762F"/>
    <w:rsid w:val="003F0243"/>
    <w:rsid w:val="003F27B2"/>
    <w:rsid w:val="003F2A84"/>
    <w:rsid w:val="003F4F1E"/>
    <w:rsid w:val="003F6D79"/>
    <w:rsid w:val="004003DE"/>
    <w:rsid w:val="00400656"/>
    <w:rsid w:val="00401672"/>
    <w:rsid w:val="004033D1"/>
    <w:rsid w:val="0040741D"/>
    <w:rsid w:val="00410FC4"/>
    <w:rsid w:val="00411662"/>
    <w:rsid w:val="00412278"/>
    <w:rsid w:val="004124CD"/>
    <w:rsid w:val="00413AB4"/>
    <w:rsid w:val="00415C1A"/>
    <w:rsid w:val="00415E68"/>
    <w:rsid w:val="004169E7"/>
    <w:rsid w:val="00416EC4"/>
    <w:rsid w:val="00420BD2"/>
    <w:rsid w:val="00421516"/>
    <w:rsid w:val="00421856"/>
    <w:rsid w:val="00421E9C"/>
    <w:rsid w:val="004220B1"/>
    <w:rsid w:val="00423D88"/>
    <w:rsid w:val="00423E11"/>
    <w:rsid w:val="004245E0"/>
    <w:rsid w:val="00425663"/>
    <w:rsid w:val="00425875"/>
    <w:rsid w:val="00430654"/>
    <w:rsid w:val="00431EAF"/>
    <w:rsid w:val="0043272A"/>
    <w:rsid w:val="004343A8"/>
    <w:rsid w:val="00435DC3"/>
    <w:rsid w:val="00443694"/>
    <w:rsid w:val="00443B5B"/>
    <w:rsid w:val="004442F9"/>
    <w:rsid w:val="00444EE7"/>
    <w:rsid w:val="00447238"/>
    <w:rsid w:val="004520C9"/>
    <w:rsid w:val="0045324D"/>
    <w:rsid w:val="00455294"/>
    <w:rsid w:val="004554CE"/>
    <w:rsid w:val="0045571D"/>
    <w:rsid w:val="004575F2"/>
    <w:rsid w:val="00462504"/>
    <w:rsid w:val="004625F2"/>
    <w:rsid w:val="00462E9E"/>
    <w:rsid w:val="0046360E"/>
    <w:rsid w:val="0046627D"/>
    <w:rsid w:val="004672F5"/>
    <w:rsid w:val="00472A3A"/>
    <w:rsid w:val="00472BF9"/>
    <w:rsid w:val="00473540"/>
    <w:rsid w:val="004743CD"/>
    <w:rsid w:val="00474AF6"/>
    <w:rsid w:val="004759EF"/>
    <w:rsid w:val="00475CE6"/>
    <w:rsid w:val="004859BD"/>
    <w:rsid w:val="0048610F"/>
    <w:rsid w:val="00487C4C"/>
    <w:rsid w:val="00493B16"/>
    <w:rsid w:val="004957CF"/>
    <w:rsid w:val="00495A9A"/>
    <w:rsid w:val="004962FA"/>
    <w:rsid w:val="00497D3E"/>
    <w:rsid w:val="004A47EA"/>
    <w:rsid w:val="004A4C24"/>
    <w:rsid w:val="004A541D"/>
    <w:rsid w:val="004A58B2"/>
    <w:rsid w:val="004A5AE1"/>
    <w:rsid w:val="004B01F5"/>
    <w:rsid w:val="004B12CB"/>
    <w:rsid w:val="004B35A5"/>
    <w:rsid w:val="004B4912"/>
    <w:rsid w:val="004B69C4"/>
    <w:rsid w:val="004B7824"/>
    <w:rsid w:val="004C6620"/>
    <w:rsid w:val="004C6D4F"/>
    <w:rsid w:val="004C77DE"/>
    <w:rsid w:val="004D7526"/>
    <w:rsid w:val="004E03EC"/>
    <w:rsid w:val="004E2172"/>
    <w:rsid w:val="004E4C76"/>
    <w:rsid w:val="004E590C"/>
    <w:rsid w:val="004F0B5C"/>
    <w:rsid w:val="004F3AE5"/>
    <w:rsid w:val="004F664A"/>
    <w:rsid w:val="004F6B0A"/>
    <w:rsid w:val="004F78D1"/>
    <w:rsid w:val="00502A32"/>
    <w:rsid w:val="00512317"/>
    <w:rsid w:val="00513240"/>
    <w:rsid w:val="005206EB"/>
    <w:rsid w:val="00520C97"/>
    <w:rsid w:val="0052519B"/>
    <w:rsid w:val="005271E6"/>
    <w:rsid w:val="0053156C"/>
    <w:rsid w:val="005335D9"/>
    <w:rsid w:val="00536285"/>
    <w:rsid w:val="00536A59"/>
    <w:rsid w:val="00537069"/>
    <w:rsid w:val="00537348"/>
    <w:rsid w:val="00537843"/>
    <w:rsid w:val="00541E83"/>
    <w:rsid w:val="00545F68"/>
    <w:rsid w:val="0055175F"/>
    <w:rsid w:val="00551C6E"/>
    <w:rsid w:val="00552A8A"/>
    <w:rsid w:val="00552C0E"/>
    <w:rsid w:val="005530B2"/>
    <w:rsid w:val="00555F49"/>
    <w:rsid w:val="00563AEA"/>
    <w:rsid w:val="00564F6F"/>
    <w:rsid w:val="00565D24"/>
    <w:rsid w:val="00567C4C"/>
    <w:rsid w:val="00570986"/>
    <w:rsid w:val="005737F0"/>
    <w:rsid w:val="005757DF"/>
    <w:rsid w:val="0058019E"/>
    <w:rsid w:val="0058311A"/>
    <w:rsid w:val="005839C3"/>
    <w:rsid w:val="0058465E"/>
    <w:rsid w:val="00587540"/>
    <w:rsid w:val="00590A1F"/>
    <w:rsid w:val="00592BC4"/>
    <w:rsid w:val="005939BD"/>
    <w:rsid w:val="0059652A"/>
    <w:rsid w:val="005967BC"/>
    <w:rsid w:val="005A631A"/>
    <w:rsid w:val="005A6ADE"/>
    <w:rsid w:val="005A6FDB"/>
    <w:rsid w:val="005A71C3"/>
    <w:rsid w:val="005A772A"/>
    <w:rsid w:val="005B013D"/>
    <w:rsid w:val="005B3879"/>
    <w:rsid w:val="005B41B6"/>
    <w:rsid w:val="005B4E42"/>
    <w:rsid w:val="005B7185"/>
    <w:rsid w:val="005B74A9"/>
    <w:rsid w:val="005C663D"/>
    <w:rsid w:val="005D00DE"/>
    <w:rsid w:val="005D01EF"/>
    <w:rsid w:val="005D06B9"/>
    <w:rsid w:val="005D0766"/>
    <w:rsid w:val="005D42FF"/>
    <w:rsid w:val="005D7FFD"/>
    <w:rsid w:val="005E0A69"/>
    <w:rsid w:val="005E1052"/>
    <w:rsid w:val="005E13A7"/>
    <w:rsid w:val="005E1548"/>
    <w:rsid w:val="005E631C"/>
    <w:rsid w:val="005E668E"/>
    <w:rsid w:val="005E769A"/>
    <w:rsid w:val="005E7782"/>
    <w:rsid w:val="005F0B68"/>
    <w:rsid w:val="005F31CC"/>
    <w:rsid w:val="005F6432"/>
    <w:rsid w:val="005F6D9E"/>
    <w:rsid w:val="006007B2"/>
    <w:rsid w:val="00600868"/>
    <w:rsid w:val="00601C1A"/>
    <w:rsid w:val="00601C98"/>
    <w:rsid w:val="00606EC8"/>
    <w:rsid w:val="00606F7A"/>
    <w:rsid w:val="00607EF1"/>
    <w:rsid w:val="00611F75"/>
    <w:rsid w:val="00612645"/>
    <w:rsid w:val="00612CC8"/>
    <w:rsid w:val="00613C86"/>
    <w:rsid w:val="006149D0"/>
    <w:rsid w:val="00616826"/>
    <w:rsid w:val="006205BC"/>
    <w:rsid w:val="0062105B"/>
    <w:rsid w:val="006210AF"/>
    <w:rsid w:val="00623129"/>
    <w:rsid w:val="00623427"/>
    <w:rsid w:val="006309F0"/>
    <w:rsid w:val="00633542"/>
    <w:rsid w:val="00634FB4"/>
    <w:rsid w:val="00636755"/>
    <w:rsid w:val="00642BB3"/>
    <w:rsid w:val="00643F20"/>
    <w:rsid w:val="006445D6"/>
    <w:rsid w:val="00653988"/>
    <w:rsid w:val="00654D05"/>
    <w:rsid w:val="00657DB4"/>
    <w:rsid w:val="00661375"/>
    <w:rsid w:val="00664838"/>
    <w:rsid w:val="00671B54"/>
    <w:rsid w:val="006745EE"/>
    <w:rsid w:val="00675B21"/>
    <w:rsid w:val="00677237"/>
    <w:rsid w:val="00681DB7"/>
    <w:rsid w:val="00682E33"/>
    <w:rsid w:val="0068349F"/>
    <w:rsid w:val="006854AE"/>
    <w:rsid w:val="006857F9"/>
    <w:rsid w:val="00690C25"/>
    <w:rsid w:val="00690CA6"/>
    <w:rsid w:val="00691C0F"/>
    <w:rsid w:val="0069216F"/>
    <w:rsid w:val="0069219E"/>
    <w:rsid w:val="006934E4"/>
    <w:rsid w:val="0069408F"/>
    <w:rsid w:val="006A1CAD"/>
    <w:rsid w:val="006A1DD6"/>
    <w:rsid w:val="006A3928"/>
    <w:rsid w:val="006A4543"/>
    <w:rsid w:val="006B0DC1"/>
    <w:rsid w:val="006B103E"/>
    <w:rsid w:val="006B112C"/>
    <w:rsid w:val="006B1C51"/>
    <w:rsid w:val="006B5CF0"/>
    <w:rsid w:val="006C03EB"/>
    <w:rsid w:val="006C28EF"/>
    <w:rsid w:val="006C4145"/>
    <w:rsid w:val="006C4E58"/>
    <w:rsid w:val="006C5268"/>
    <w:rsid w:val="006C650C"/>
    <w:rsid w:val="006C660D"/>
    <w:rsid w:val="006D04C4"/>
    <w:rsid w:val="006D06DB"/>
    <w:rsid w:val="006D12DA"/>
    <w:rsid w:val="006D14CE"/>
    <w:rsid w:val="006D1754"/>
    <w:rsid w:val="006D3F8B"/>
    <w:rsid w:val="006D7B17"/>
    <w:rsid w:val="006E0794"/>
    <w:rsid w:val="006E4DED"/>
    <w:rsid w:val="006E4FA7"/>
    <w:rsid w:val="006E753E"/>
    <w:rsid w:val="006F0BE2"/>
    <w:rsid w:val="006F2B5E"/>
    <w:rsid w:val="006F3507"/>
    <w:rsid w:val="006F3867"/>
    <w:rsid w:val="006F3906"/>
    <w:rsid w:val="006F6EBC"/>
    <w:rsid w:val="007010A7"/>
    <w:rsid w:val="00702278"/>
    <w:rsid w:val="00706FD6"/>
    <w:rsid w:val="0071180B"/>
    <w:rsid w:val="00714653"/>
    <w:rsid w:val="007157B3"/>
    <w:rsid w:val="0071786F"/>
    <w:rsid w:val="0072024D"/>
    <w:rsid w:val="00722D85"/>
    <w:rsid w:val="00722E56"/>
    <w:rsid w:val="0072411A"/>
    <w:rsid w:val="007242F6"/>
    <w:rsid w:val="00726629"/>
    <w:rsid w:val="00726C19"/>
    <w:rsid w:val="00731C8F"/>
    <w:rsid w:val="007337D1"/>
    <w:rsid w:val="0073436F"/>
    <w:rsid w:val="00734EC2"/>
    <w:rsid w:val="0074018A"/>
    <w:rsid w:val="00740450"/>
    <w:rsid w:val="007407E3"/>
    <w:rsid w:val="00740FB3"/>
    <w:rsid w:val="007414EB"/>
    <w:rsid w:val="00743086"/>
    <w:rsid w:val="00744F1D"/>
    <w:rsid w:val="007450F6"/>
    <w:rsid w:val="007459ED"/>
    <w:rsid w:val="00747964"/>
    <w:rsid w:val="007502DB"/>
    <w:rsid w:val="00751CF5"/>
    <w:rsid w:val="00762174"/>
    <w:rsid w:val="00762D64"/>
    <w:rsid w:val="007638A1"/>
    <w:rsid w:val="00765728"/>
    <w:rsid w:val="00765B56"/>
    <w:rsid w:val="0077169A"/>
    <w:rsid w:val="007716F8"/>
    <w:rsid w:val="007720B0"/>
    <w:rsid w:val="007756BF"/>
    <w:rsid w:val="00775B29"/>
    <w:rsid w:val="00781712"/>
    <w:rsid w:val="00782DFC"/>
    <w:rsid w:val="00783485"/>
    <w:rsid w:val="00784063"/>
    <w:rsid w:val="0078422A"/>
    <w:rsid w:val="00785B26"/>
    <w:rsid w:val="00787E72"/>
    <w:rsid w:val="00790499"/>
    <w:rsid w:val="007954CF"/>
    <w:rsid w:val="0079628B"/>
    <w:rsid w:val="007968AB"/>
    <w:rsid w:val="00796E36"/>
    <w:rsid w:val="007A0ADF"/>
    <w:rsid w:val="007A0C45"/>
    <w:rsid w:val="007A0C7E"/>
    <w:rsid w:val="007A3A61"/>
    <w:rsid w:val="007A4107"/>
    <w:rsid w:val="007B02BC"/>
    <w:rsid w:val="007B11DE"/>
    <w:rsid w:val="007B1F6B"/>
    <w:rsid w:val="007B25E4"/>
    <w:rsid w:val="007B728F"/>
    <w:rsid w:val="007B756A"/>
    <w:rsid w:val="007C5011"/>
    <w:rsid w:val="007C67E9"/>
    <w:rsid w:val="007C693D"/>
    <w:rsid w:val="007C6E08"/>
    <w:rsid w:val="007C7399"/>
    <w:rsid w:val="007D05EB"/>
    <w:rsid w:val="007D12DF"/>
    <w:rsid w:val="007E133B"/>
    <w:rsid w:val="007E245B"/>
    <w:rsid w:val="007E38B9"/>
    <w:rsid w:val="007E554B"/>
    <w:rsid w:val="007E6DD5"/>
    <w:rsid w:val="007E70DD"/>
    <w:rsid w:val="007E7D33"/>
    <w:rsid w:val="007F1E17"/>
    <w:rsid w:val="007F64FA"/>
    <w:rsid w:val="007F6B46"/>
    <w:rsid w:val="007F701C"/>
    <w:rsid w:val="00800624"/>
    <w:rsid w:val="00800729"/>
    <w:rsid w:val="00802628"/>
    <w:rsid w:val="00802B34"/>
    <w:rsid w:val="00810622"/>
    <w:rsid w:val="0081095F"/>
    <w:rsid w:val="00812640"/>
    <w:rsid w:val="008135CD"/>
    <w:rsid w:val="0081416F"/>
    <w:rsid w:val="008169FC"/>
    <w:rsid w:val="00821816"/>
    <w:rsid w:val="0082228F"/>
    <w:rsid w:val="00826BD4"/>
    <w:rsid w:val="00826CED"/>
    <w:rsid w:val="00827E7F"/>
    <w:rsid w:val="00835AA7"/>
    <w:rsid w:val="00840313"/>
    <w:rsid w:val="00840BE7"/>
    <w:rsid w:val="0084121F"/>
    <w:rsid w:val="00842188"/>
    <w:rsid w:val="0084465B"/>
    <w:rsid w:val="0084738B"/>
    <w:rsid w:val="0085057B"/>
    <w:rsid w:val="00851C13"/>
    <w:rsid w:val="008550A0"/>
    <w:rsid w:val="00857D54"/>
    <w:rsid w:val="008607A3"/>
    <w:rsid w:val="00860828"/>
    <w:rsid w:val="00860852"/>
    <w:rsid w:val="00860A84"/>
    <w:rsid w:val="00860F99"/>
    <w:rsid w:val="00862611"/>
    <w:rsid w:val="00862C45"/>
    <w:rsid w:val="008637F5"/>
    <w:rsid w:val="008654F7"/>
    <w:rsid w:val="0086651B"/>
    <w:rsid w:val="00867B99"/>
    <w:rsid w:val="00867D39"/>
    <w:rsid w:val="008702C2"/>
    <w:rsid w:val="00873A0C"/>
    <w:rsid w:val="00875A66"/>
    <w:rsid w:val="008762CA"/>
    <w:rsid w:val="00876892"/>
    <w:rsid w:val="00876BBE"/>
    <w:rsid w:val="008807F0"/>
    <w:rsid w:val="00882B68"/>
    <w:rsid w:val="00883114"/>
    <w:rsid w:val="00883F63"/>
    <w:rsid w:val="008873A4"/>
    <w:rsid w:val="0089013A"/>
    <w:rsid w:val="00890B81"/>
    <w:rsid w:val="00891C73"/>
    <w:rsid w:val="00891F64"/>
    <w:rsid w:val="008936E6"/>
    <w:rsid w:val="00893B30"/>
    <w:rsid w:val="00895212"/>
    <w:rsid w:val="00895AEA"/>
    <w:rsid w:val="0089678D"/>
    <w:rsid w:val="008A0ADB"/>
    <w:rsid w:val="008A1729"/>
    <w:rsid w:val="008A1AEB"/>
    <w:rsid w:val="008A602E"/>
    <w:rsid w:val="008B2B5B"/>
    <w:rsid w:val="008B2F9E"/>
    <w:rsid w:val="008B354A"/>
    <w:rsid w:val="008B3A36"/>
    <w:rsid w:val="008B5E2C"/>
    <w:rsid w:val="008B5E54"/>
    <w:rsid w:val="008B6C0E"/>
    <w:rsid w:val="008B6CBA"/>
    <w:rsid w:val="008C716C"/>
    <w:rsid w:val="008D035D"/>
    <w:rsid w:val="008D121A"/>
    <w:rsid w:val="008D269D"/>
    <w:rsid w:val="008D332F"/>
    <w:rsid w:val="008D4869"/>
    <w:rsid w:val="008D5D8C"/>
    <w:rsid w:val="008D6DC2"/>
    <w:rsid w:val="008D6E7C"/>
    <w:rsid w:val="008D7213"/>
    <w:rsid w:val="008D742C"/>
    <w:rsid w:val="008D768B"/>
    <w:rsid w:val="008D7CE8"/>
    <w:rsid w:val="008E0967"/>
    <w:rsid w:val="008E1E3D"/>
    <w:rsid w:val="008E411C"/>
    <w:rsid w:val="008E44F2"/>
    <w:rsid w:val="008E67C5"/>
    <w:rsid w:val="008F1E89"/>
    <w:rsid w:val="008F314B"/>
    <w:rsid w:val="008F5735"/>
    <w:rsid w:val="008F6E97"/>
    <w:rsid w:val="008F6FF4"/>
    <w:rsid w:val="008F7311"/>
    <w:rsid w:val="009017A1"/>
    <w:rsid w:val="00905393"/>
    <w:rsid w:val="009075BB"/>
    <w:rsid w:val="0091619F"/>
    <w:rsid w:val="0091661D"/>
    <w:rsid w:val="00920C0D"/>
    <w:rsid w:val="0092244F"/>
    <w:rsid w:val="00923968"/>
    <w:rsid w:val="00923BEC"/>
    <w:rsid w:val="009254DB"/>
    <w:rsid w:val="00926813"/>
    <w:rsid w:val="00927AFA"/>
    <w:rsid w:val="009302A7"/>
    <w:rsid w:val="0093165E"/>
    <w:rsid w:val="009319A5"/>
    <w:rsid w:val="00931F7D"/>
    <w:rsid w:val="00933B28"/>
    <w:rsid w:val="009346FC"/>
    <w:rsid w:val="00934B99"/>
    <w:rsid w:val="00935002"/>
    <w:rsid w:val="009365C8"/>
    <w:rsid w:val="00942B9C"/>
    <w:rsid w:val="00946FFD"/>
    <w:rsid w:val="00947047"/>
    <w:rsid w:val="00947182"/>
    <w:rsid w:val="0095423C"/>
    <w:rsid w:val="009630EE"/>
    <w:rsid w:val="0096366C"/>
    <w:rsid w:val="00966455"/>
    <w:rsid w:val="009726ED"/>
    <w:rsid w:val="00974AD0"/>
    <w:rsid w:val="00975170"/>
    <w:rsid w:val="0097530F"/>
    <w:rsid w:val="00975575"/>
    <w:rsid w:val="00980BCB"/>
    <w:rsid w:val="00981250"/>
    <w:rsid w:val="00986AE7"/>
    <w:rsid w:val="0099049D"/>
    <w:rsid w:val="00990814"/>
    <w:rsid w:val="009944A6"/>
    <w:rsid w:val="00995B2D"/>
    <w:rsid w:val="009A0E84"/>
    <w:rsid w:val="009A1041"/>
    <w:rsid w:val="009A16C9"/>
    <w:rsid w:val="009A22CF"/>
    <w:rsid w:val="009A3CD8"/>
    <w:rsid w:val="009A4064"/>
    <w:rsid w:val="009A41C7"/>
    <w:rsid w:val="009A4632"/>
    <w:rsid w:val="009A51DB"/>
    <w:rsid w:val="009A7927"/>
    <w:rsid w:val="009A7B64"/>
    <w:rsid w:val="009B001F"/>
    <w:rsid w:val="009B08FD"/>
    <w:rsid w:val="009B0DEF"/>
    <w:rsid w:val="009B10B2"/>
    <w:rsid w:val="009B366E"/>
    <w:rsid w:val="009B3D81"/>
    <w:rsid w:val="009B4F8F"/>
    <w:rsid w:val="009B535B"/>
    <w:rsid w:val="009B6E53"/>
    <w:rsid w:val="009C089B"/>
    <w:rsid w:val="009C2F34"/>
    <w:rsid w:val="009C496E"/>
    <w:rsid w:val="009C4B22"/>
    <w:rsid w:val="009C4FD8"/>
    <w:rsid w:val="009C59CA"/>
    <w:rsid w:val="009C7C26"/>
    <w:rsid w:val="009D29D2"/>
    <w:rsid w:val="009D471E"/>
    <w:rsid w:val="009D5934"/>
    <w:rsid w:val="009D5E0A"/>
    <w:rsid w:val="009D6F01"/>
    <w:rsid w:val="009E0C99"/>
    <w:rsid w:val="009E1F5B"/>
    <w:rsid w:val="009E38DD"/>
    <w:rsid w:val="009E624E"/>
    <w:rsid w:val="009F2348"/>
    <w:rsid w:val="009F3A7A"/>
    <w:rsid w:val="009F5D32"/>
    <w:rsid w:val="009F7E8A"/>
    <w:rsid w:val="00A012CB"/>
    <w:rsid w:val="00A048C4"/>
    <w:rsid w:val="00A056D5"/>
    <w:rsid w:val="00A100F1"/>
    <w:rsid w:val="00A107BE"/>
    <w:rsid w:val="00A14AD1"/>
    <w:rsid w:val="00A14E84"/>
    <w:rsid w:val="00A1568A"/>
    <w:rsid w:val="00A1625C"/>
    <w:rsid w:val="00A16B2D"/>
    <w:rsid w:val="00A2025A"/>
    <w:rsid w:val="00A21F37"/>
    <w:rsid w:val="00A23862"/>
    <w:rsid w:val="00A25EF9"/>
    <w:rsid w:val="00A31519"/>
    <w:rsid w:val="00A34724"/>
    <w:rsid w:val="00A366E6"/>
    <w:rsid w:val="00A37F68"/>
    <w:rsid w:val="00A4013F"/>
    <w:rsid w:val="00A46098"/>
    <w:rsid w:val="00A50E94"/>
    <w:rsid w:val="00A513DB"/>
    <w:rsid w:val="00A53CD0"/>
    <w:rsid w:val="00A57115"/>
    <w:rsid w:val="00A61398"/>
    <w:rsid w:val="00A6788A"/>
    <w:rsid w:val="00A70665"/>
    <w:rsid w:val="00A7090C"/>
    <w:rsid w:val="00A74321"/>
    <w:rsid w:val="00A74962"/>
    <w:rsid w:val="00A74AFE"/>
    <w:rsid w:val="00A75847"/>
    <w:rsid w:val="00A77173"/>
    <w:rsid w:val="00A77FF4"/>
    <w:rsid w:val="00A81429"/>
    <w:rsid w:val="00A829B6"/>
    <w:rsid w:val="00A82EF9"/>
    <w:rsid w:val="00A87F03"/>
    <w:rsid w:val="00A9029A"/>
    <w:rsid w:val="00A919BF"/>
    <w:rsid w:val="00A929D6"/>
    <w:rsid w:val="00A93986"/>
    <w:rsid w:val="00A93A0C"/>
    <w:rsid w:val="00A95059"/>
    <w:rsid w:val="00A95641"/>
    <w:rsid w:val="00A96880"/>
    <w:rsid w:val="00A97995"/>
    <w:rsid w:val="00AA0367"/>
    <w:rsid w:val="00AA5B17"/>
    <w:rsid w:val="00AA5F18"/>
    <w:rsid w:val="00AA7CD5"/>
    <w:rsid w:val="00AB31E1"/>
    <w:rsid w:val="00AB4F5C"/>
    <w:rsid w:val="00AB5FD1"/>
    <w:rsid w:val="00AB7D9C"/>
    <w:rsid w:val="00AC100C"/>
    <w:rsid w:val="00AC1646"/>
    <w:rsid w:val="00AC3BCB"/>
    <w:rsid w:val="00AC428A"/>
    <w:rsid w:val="00AC472A"/>
    <w:rsid w:val="00AC5C51"/>
    <w:rsid w:val="00AC5FEA"/>
    <w:rsid w:val="00AD0D2C"/>
    <w:rsid w:val="00AD19D3"/>
    <w:rsid w:val="00AD2950"/>
    <w:rsid w:val="00AD5520"/>
    <w:rsid w:val="00AD79BC"/>
    <w:rsid w:val="00AD7FEA"/>
    <w:rsid w:val="00AE03C7"/>
    <w:rsid w:val="00AE07C9"/>
    <w:rsid w:val="00AE0D97"/>
    <w:rsid w:val="00AE33DF"/>
    <w:rsid w:val="00AE6544"/>
    <w:rsid w:val="00AE6D42"/>
    <w:rsid w:val="00AE6F19"/>
    <w:rsid w:val="00AF14AC"/>
    <w:rsid w:val="00AF2EFE"/>
    <w:rsid w:val="00AF30D1"/>
    <w:rsid w:val="00AF30EF"/>
    <w:rsid w:val="00AF58CC"/>
    <w:rsid w:val="00AF6874"/>
    <w:rsid w:val="00AF6C48"/>
    <w:rsid w:val="00AF71AB"/>
    <w:rsid w:val="00B00486"/>
    <w:rsid w:val="00B01039"/>
    <w:rsid w:val="00B019FE"/>
    <w:rsid w:val="00B02837"/>
    <w:rsid w:val="00B03C2D"/>
    <w:rsid w:val="00B05825"/>
    <w:rsid w:val="00B10378"/>
    <w:rsid w:val="00B13575"/>
    <w:rsid w:val="00B13759"/>
    <w:rsid w:val="00B13CAC"/>
    <w:rsid w:val="00B13DE8"/>
    <w:rsid w:val="00B15364"/>
    <w:rsid w:val="00B2279A"/>
    <w:rsid w:val="00B26DB6"/>
    <w:rsid w:val="00B33333"/>
    <w:rsid w:val="00B3423D"/>
    <w:rsid w:val="00B375B4"/>
    <w:rsid w:val="00B37AF3"/>
    <w:rsid w:val="00B425C0"/>
    <w:rsid w:val="00B42A9A"/>
    <w:rsid w:val="00B43CAB"/>
    <w:rsid w:val="00B44E6C"/>
    <w:rsid w:val="00B509C8"/>
    <w:rsid w:val="00B52568"/>
    <w:rsid w:val="00B532F4"/>
    <w:rsid w:val="00B53A86"/>
    <w:rsid w:val="00B54F61"/>
    <w:rsid w:val="00B55731"/>
    <w:rsid w:val="00B572DF"/>
    <w:rsid w:val="00B608CF"/>
    <w:rsid w:val="00B63BC3"/>
    <w:rsid w:val="00B7051E"/>
    <w:rsid w:val="00B71118"/>
    <w:rsid w:val="00B71A7A"/>
    <w:rsid w:val="00B721EB"/>
    <w:rsid w:val="00B724E6"/>
    <w:rsid w:val="00B72595"/>
    <w:rsid w:val="00B73B19"/>
    <w:rsid w:val="00B75071"/>
    <w:rsid w:val="00B75284"/>
    <w:rsid w:val="00B75294"/>
    <w:rsid w:val="00B75BA6"/>
    <w:rsid w:val="00B8022C"/>
    <w:rsid w:val="00B803BD"/>
    <w:rsid w:val="00B81B26"/>
    <w:rsid w:val="00B8240A"/>
    <w:rsid w:val="00B82EC0"/>
    <w:rsid w:val="00B831F0"/>
    <w:rsid w:val="00B8750D"/>
    <w:rsid w:val="00B87F6E"/>
    <w:rsid w:val="00B934CA"/>
    <w:rsid w:val="00B946B6"/>
    <w:rsid w:val="00B95C65"/>
    <w:rsid w:val="00BA4E4A"/>
    <w:rsid w:val="00BA6235"/>
    <w:rsid w:val="00BA6A26"/>
    <w:rsid w:val="00BA6B64"/>
    <w:rsid w:val="00BB59AE"/>
    <w:rsid w:val="00BB6267"/>
    <w:rsid w:val="00BC0CA1"/>
    <w:rsid w:val="00BC0D0A"/>
    <w:rsid w:val="00BC2772"/>
    <w:rsid w:val="00BC2ECF"/>
    <w:rsid w:val="00BC3133"/>
    <w:rsid w:val="00BC3B8E"/>
    <w:rsid w:val="00BC45C5"/>
    <w:rsid w:val="00BC4926"/>
    <w:rsid w:val="00BD0961"/>
    <w:rsid w:val="00BD4236"/>
    <w:rsid w:val="00BD508B"/>
    <w:rsid w:val="00BD563D"/>
    <w:rsid w:val="00BD6F4C"/>
    <w:rsid w:val="00BE19A3"/>
    <w:rsid w:val="00BE1B47"/>
    <w:rsid w:val="00BE1F9C"/>
    <w:rsid w:val="00BE5382"/>
    <w:rsid w:val="00BE7BE8"/>
    <w:rsid w:val="00BF137B"/>
    <w:rsid w:val="00BF4BE6"/>
    <w:rsid w:val="00BF7780"/>
    <w:rsid w:val="00BF7E26"/>
    <w:rsid w:val="00BF7FB9"/>
    <w:rsid w:val="00C0121D"/>
    <w:rsid w:val="00C0334A"/>
    <w:rsid w:val="00C03D9D"/>
    <w:rsid w:val="00C044DE"/>
    <w:rsid w:val="00C0457C"/>
    <w:rsid w:val="00C057EB"/>
    <w:rsid w:val="00C05985"/>
    <w:rsid w:val="00C14719"/>
    <w:rsid w:val="00C202F2"/>
    <w:rsid w:val="00C215F1"/>
    <w:rsid w:val="00C21DF2"/>
    <w:rsid w:val="00C220D1"/>
    <w:rsid w:val="00C3155C"/>
    <w:rsid w:val="00C3159A"/>
    <w:rsid w:val="00C31F9F"/>
    <w:rsid w:val="00C32241"/>
    <w:rsid w:val="00C327F0"/>
    <w:rsid w:val="00C36BA0"/>
    <w:rsid w:val="00C41590"/>
    <w:rsid w:val="00C43B51"/>
    <w:rsid w:val="00C44F42"/>
    <w:rsid w:val="00C45B88"/>
    <w:rsid w:val="00C466DB"/>
    <w:rsid w:val="00C46724"/>
    <w:rsid w:val="00C5434A"/>
    <w:rsid w:val="00C557E7"/>
    <w:rsid w:val="00C5660A"/>
    <w:rsid w:val="00C567E8"/>
    <w:rsid w:val="00C57D0A"/>
    <w:rsid w:val="00C613F1"/>
    <w:rsid w:val="00C6379E"/>
    <w:rsid w:val="00C655B3"/>
    <w:rsid w:val="00C729C4"/>
    <w:rsid w:val="00C75C64"/>
    <w:rsid w:val="00C7661C"/>
    <w:rsid w:val="00C766BD"/>
    <w:rsid w:val="00C8046C"/>
    <w:rsid w:val="00C8221C"/>
    <w:rsid w:val="00C824F8"/>
    <w:rsid w:val="00C82A56"/>
    <w:rsid w:val="00C83E5B"/>
    <w:rsid w:val="00C84560"/>
    <w:rsid w:val="00C84A51"/>
    <w:rsid w:val="00C85498"/>
    <w:rsid w:val="00C85CF9"/>
    <w:rsid w:val="00C87181"/>
    <w:rsid w:val="00C91EE4"/>
    <w:rsid w:val="00C92905"/>
    <w:rsid w:val="00C9498F"/>
    <w:rsid w:val="00C94A70"/>
    <w:rsid w:val="00C9556B"/>
    <w:rsid w:val="00CA1BF7"/>
    <w:rsid w:val="00CA5356"/>
    <w:rsid w:val="00CA695C"/>
    <w:rsid w:val="00CB08FC"/>
    <w:rsid w:val="00CB1F34"/>
    <w:rsid w:val="00CB2A34"/>
    <w:rsid w:val="00CB3C7E"/>
    <w:rsid w:val="00CB485A"/>
    <w:rsid w:val="00CC022D"/>
    <w:rsid w:val="00CC2ED8"/>
    <w:rsid w:val="00CC31A1"/>
    <w:rsid w:val="00CC3D8A"/>
    <w:rsid w:val="00CC6970"/>
    <w:rsid w:val="00CC74E9"/>
    <w:rsid w:val="00CD12ED"/>
    <w:rsid w:val="00CD13D4"/>
    <w:rsid w:val="00CD2713"/>
    <w:rsid w:val="00CD3D52"/>
    <w:rsid w:val="00CD521A"/>
    <w:rsid w:val="00CE6CB2"/>
    <w:rsid w:val="00CE7801"/>
    <w:rsid w:val="00CF1ABB"/>
    <w:rsid w:val="00D0069D"/>
    <w:rsid w:val="00D00BF5"/>
    <w:rsid w:val="00D00C00"/>
    <w:rsid w:val="00D01628"/>
    <w:rsid w:val="00D036DA"/>
    <w:rsid w:val="00D0379C"/>
    <w:rsid w:val="00D06645"/>
    <w:rsid w:val="00D110FE"/>
    <w:rsid w:val="00D11913"/>
    <w:rsid w:val="00D1356B"/>
    <w:rsid w:val="00D1396C"/>
    <w:rsid w:val="00D1485F"/>
    <w:rsid w:val="00D16C52"/>
    <w:rsid w:val="00D20450"/>
    <w:rsid w:val="00D20C57"/>
    <w:rsid w:val="00D210E6"/>
    <w:rsid w:val="00D211EE"/>
    <w:rsid w:val="00D25080"/>
    <w:rsid w:val="00D26FCC"/>
    <w:rsid w:val="00D275D8"/>
    <w:rsid w:val="00D303A2"/>
    <w:rsid w:val="00D33C77"/>
    <w:rsid w:val="00D34F02"/>
    <w:rsid w:val="00D41D8D"/>
    <w:rsid w:val="00D428CD"/>
    <w:rsid w:val="00D42DA7"/>
    <w:rsid w:val="00D43B94"/>
    <w:rsid w:val="00D43CF0"/>
    <w:rsid w:val="00D43D68"/>
    <w:rsid w:val="00D45247"/>
    <w:rsid w:val="00D47F62"/>
    <w:rsid w:val="00D51366"/>
    <w:rsid w:val="00D518C2"/>
    <w:rsid w:val="00D5255C"/>
    <w:rsid w:val="00D5408C"/>
    <w:rsid w:val="00D54B55"/>
    <w:rsid w:val="00D602C7"/>
    <w:rsid w:val="00D61FAC"/>
    <w:rsid w:val="00D633C2"/>
    <w:rsid w:val="00D66512"/>
    <w:rsid w:val="00D6770C"/>
    <w:rsid w:val="00D679D0"/>
    <w:rsid w:val="00D7060B"/>
    <w:rsid w:val="00D72706"/>
    <w:rsid w:val="00D730BE"/>
    <w:rsid w:val="00D73713"/>
    <w:rsid w:val="00D760C3"/>
    <w:rsid w:val="00D76D61"/>
    <w:rsid w:val="00D76E1C"/>
    <w:rsid w:val="00D8219C"/>
    <w:rsid w:val="00D82BD5"/>
    <w:rsid w:val="00D83C81"/>
    <w:rsid w:val="00D84901"/>
    <w:rsid w:val="00D86188"/>
    <w:rsid w:val="00D909F2"/>
    <w:rsid w:val="00D9348F"/>
    <w:rsid w:val="00D93DB0"/>
    <w:rsid w:val="00D94F8D"/>
    <w:rsid w:val="00D95B8D"/>
    <w:rsid w:val="00D97328"/>
    <w:rsid w:val="00D97A56"/>
    <w:rsid w:val="00D97B47"/>
    <w:rsid w:val="00D97D58"/>
    <w:rsid w:val="00D97D5A"/>
    <w:rsid w:val="00DA04B3"/>
    <w:rsid w:val="00DA13E1"/>
    <w:rsid w:val="00DA2214"/>
    <w:rsid w:val="00DA6058"/>
    <w:rsid w:val="00DA7D7F"/>
    <w:rsid w:val="00DB2F94"/>
    <w:rsid w:val="00DB46C7"/>
    <w:rsid w:val="00DB49F4"/>
    <w:rsid w:val="00DB67A6"/>
    <w:rsid w:val="00DB6A73"/>
    <w:rsid w:val="00DB79F7"/>
    <w:rsid w:val="00DC0978"/>
    <w:rsid w:val="00DC1571"/>
    <w:rsid w:val="00DC23EA"/>
    <w:rsid w:val="00DC4128"/>
    <w:rsid w:val="00DC5EC9"/>
    <w:rsid w:val="00DC744D"/>
    <w:rsid w:val="00DC7945"/>
    <w:rsid w:val="00DD1123"/>
    <w:rsid w:val="00DD1BBF"/>
    <w:rsid w:val="00DD47C2"/>
    <w:rsid w:val="00DD5537"/>
    <w:rsid w:val="00DD778E"/>
    <w:rsid w:val="00DD7CB8"/>
    <w:rsid w:val="00DE1A26"/>
    <w:rsid w:val="00DE3D12"/>
    <w:rsid w:val="00DE4BD3"/>
    <w:rsid w:val="00DE4D6F"/>
    <w:rsid w:val="00DE5FDD"/>
    <w:rsid w:val="00DE62E7"/>
    <w:rsid w:val="00DE7CBD"/>
    <w:rsid w:val="00DF339B"/>
    <w:rsid w:val="00DF5FC1"/>
    <w:rsid w:val="00DF67B7"/>
    <w:rsid w:val="00DF7744"/>
    <w:rsid w:val="00DF7B9A"/>
    <w:rsid w:val="00DF7C8D"/>
    <w:rsid w:val="00E00247"/>
    <w:rsid w:val="00E00A46"/>
    <w:rsid w:val="00E014D1"/>
    <w:rsid w:val="00E01D83"/>
    <w:rsid w:val="00E02C3A"/>
    <w:rsid w:val="00E031E5"/>
    <w:rsid w:val="00E0653B"/>
    <w:rsid w:val="00E07C07"/>
    <w:rsid w:val="00E1247E"/>
    <w:rsid w:val="00E15990"/>
    <w:rsid w:val="00E16F6A"/>
    <w:rsid w:val="00E201E0"/>
    <w:rsid w:val="00E21D1D"/>
    <w:rsid w:val="00E21F94"/>
    <w:rsid w:val="00E220F2"/>
    <w:rsid w:val="00E22365"/>
    <w:rsid w:val="00E2443D"/>
    <w:rsid w:val="00E24F5E"/>
    <w:rsid w:val="00E2542D"/>
    <w:rsid w:val="00E25EEA"/>
    <w:rsid w:val="00E27EA3"/>
    <w:rsid w:val="00E304D7"/>
    <w:rsid w:val="00E3395D"/>
    <w:rsid w:val="00E35156"/>
    <w:rsid w:val="00E3726E"/>
    <w:rsid w:val="00E375BD"/>
    <w:rsid w:val="00E40EF7"/>
    <w:rsid w:val="00E41C56"/>
    <w:rsid w:val="00E41F6F"/>
    <w:rsid w:val="00E42CF5"/>
    <w:rsid w:val="00E44BA9"/>
    <w:rsid w:val="00E45D9F"/>
    <w:rsid w:val="00E46114"/>
    <w:rsid w:val="00E462A7"/>
    <w:rsid w:val="00E46F67"/>
    <w:rsid w:val="00E5086B"/>
    <w:rsid w:val="00E51EB5"/>
    <w:rsid w:val="00E5394B"/>
    <w:rsid w:val="00E539F4"/>
    <w:rsid w:val="00E55422"/>
    <w:rsid w:val="00E55529"/>
    <w:rsid w:val="00E62E99"/>
    <w:rsid w:val="00E631A9"/>
    <w:rsid w:val="00E635C8"/>
    <w:rsid w:val="00E6378A"/>
    <w:rsid w:val="00E63FC5"/>
    <w:rsid w:val="00E6445B"/>
    <w:rsid w:val="00E65339"/>
    <w:rsid w:val="00E712B6"/>
    <w:rsid w:val="00E714D9"/>
    <w:rsid w:val="00E73F16"/>
    <w:rsid w:val="00E75423"/>
    <w:rsid w:val="00E825BC"/>
    <w:rsid w:val="00E833DE"/>
    <w:rsid w:val="00E83BF7"/>
    <w:rsid w:val="00E85315"/>
    <w:rsid w:val="00E8666B"/>
    <w:rsid w:val="00E874EB"/>
    <w:rsid w:val="00E91260"/>
    <w:rsid w:val="00E92264"/>
    <w:rsid w:val="00E9340D"/>
    <w:rsid w:val="00E9443E"/>
    <w:rsid w:val="00E946FC"/>
    <w:rsid w:val="00E97BB3"/>
    <w:rsid w:val="00EA2E92"/>
    <w:rsid w:val="00EA3047"/>
    <w:rsid w:val="00EA7DBC"/>
    <w:rsid w:val="00EA7DF4"/>
    <w:rsid w:val="00EB05C7"/>
    <w:rsid w:val="00EB1269"/>
    <w:rsid w:val="00EB12DB"/>
    <w:rsid w:val="00EB1A4B"/>
    <w:rsid w:val="00EB45BC"/>
    <w:rsid w:val="00EB4A03"/>
    <w:rsid w:val="00EB594C"/>
    <w:rsid w:val="00EB6EE2"/>
    <w:rsid w:val="00EB6F15"/>
    <w:rsid w:val="00EC1372"/>
    <w:rsid w:val="00EC2054"/>
    <w:rsid w:val="00EC4624"/>
    <w:rsid w:val="00EC6088"/>
    <w:rsid w:val="00EC66B8"/>
    <w:rsid w:val="00EC7B3F"/>
    <w:rsid w:val="00ED010A"/>
    <w:rsid w:val="00ED01A6"/>
    <w:rsid w:val="00ED069C"/>
    <w:rsid w:val="00ED41B7"/>
    <w:rsid w:val="00ED4B59"/>
    <w:rsid w:val="00ED4B6D"/>
    <w:rsid w:val="00ED6DB0"/>
    <w:rsid w:val="00ED73D2"/>
    <w:rsid w:val="00EE70C2"/>
    <w:rsid w:val="00EF08F8"/>
    <w:rsid w:val="00EF36EF"/>
    <w:rsid w:val="00EF5A7A"/>
    <w:rsid w:val="00F027A4"/>
    <w:rsid w:val="00F04B1C"/>
    <w:rsid w:val="00F06020"/>
    <w:rsid w:val="00F06919"/>
    <w:rsid w:val="00F11C70"/>
    <w:rsid w:val="00F21484"/>
    <w:rsid w:val="00F24B0B"/>
    <w:rsid w:val="00F2520E"/>
    <w:rsid w:val="00F25934"/>
    <w:rsid w:val="00F26167"/>
    <w:rsid w:val="00F3381E"/>
    <w:rsid w:val="00F3593E"/>
    <w:rsid w:val="00F36987"/>
    <w:rsid w:val="00F457F3"/>
    <w:rsid w:val="00F45D41"/>
    <w:rsid w:val="00F4695C"/>
    <w:rsid w:val="00F50127"/>
    <w:rsid w:val="00F5139B"/>
    <w:rsid w:val="00F52870"/>
    <w:rsid w:val="00F571F5"/>
    <w:rsid w:val="00F61348"/>
    <w:rsid w:val="00F61FF0"/>
    <w:rsid w:val="00F6358E"/>
    <w:rsid w:val="00F64855"/>
    <w:rsid w:val="00F6489A"/>
    <w:rsid w:val="00F7233B"/>
    <w:rsid w:val="00F72A5E"/>
    <w:rsid w:val="00F72B70"/>
    <w:rsid w:val="00F72C12"/>
    <w:rsid w:val="00F7325A"/>
    <w:rsid w:val="00F751DD"/>
    <w:rsid w:val="00F75349"/>
    <w:rsid w:val="00F75E53"/>
    <w:rsid w:val="00F7618A"/>
    <w:rsid w:val="00F77FD3"/>
    <w:rsid w:val="00F81B1B"/>
    <w:rsid w:val="00F81B87"/>
    <w:rsid w:val="00F82C6F"/>
    <w:rsid w:val="00F856FA"/>
    <w:rsid w:val="00F85D50"/>
    <w:rsid w:val="00F86FB5"/>
    <w:rsid w:val="00F906DE"/>
    <w:rsid w:val="00F9086C"/>
    <w:rsid w:val="00F913DA"/>
    <w:rsid w:val="00F91EF7"/>
    <w:rsid w:val="00F930E5"/>
    <w:rsid w:val="00FA0567"/>
    <w:rsid w:val="00FA0F7F"/>
    <w:rsid w:val="00FA31F1"/>
    <w:rsid w:val="00FA35BC"/>
    <w:rsid w:val="00FA709F"/>
    <w:rsid w:val="00FB26B7"/>
    <w:rsid w:val="00FB6E5B"/>
    <w:rsid w:val="00FB733D"/>
    <w:rsid w:val="00FB79F0"/>
    <w:rsid w:val="00FC2A32"/>
    <w:rsid w:val="00FC2D89"/>
    <w:rsid w:val="00FC7E45"/>
    <w:rsid w:val="00FD3285"/>
    <w:rsid w:val="00FD33DD"/>
    <w:rsid w:val="00FE0726"/>
    <w:rsid w:val="00FE0C3A"/>
    <w:rsid w:val="00FE30D0"/>
    <w:rsid w:val="00FE443C"/>
    <w:rsid w:val="00FF0761"/>
    <w:rsid w:val="00FF2CFF"/>
    <w:rsid w:val="00FF5A1B"/>
    <w:rsid w:val="00FF797F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8A8046"/>
  <w15:docId w15:val="{DB87307A-C4CA-4F56-BA64-60D7C537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hd w:val="pct5" w:color="auto" w:fill="auto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shd w:val="pct5" w:color="auto" w:fill="auto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jc w:val="both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shd w:val="pct10" w:color="auto" w:fill="auto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odsazen">
    <w:name w:val="Body Text Indent"/>
    <w:basedOn w:val="Normln"/>
    <w:pPr>
      <w:ind w:left="360"/>
      <w:jc w:val="both"/>
    </w:p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hd w:val="pct10" w:color="auto" w:fill="auto"/>
      <w:jc w:val="center"/>
    </w:pPr>
    <w:rPr>
      <w:rFonts w:ascii="Arial" w:hAnsi="Arial"/>
      <w:b/>
      <w:sz w:val="44"/>
    </w:rPr>
  </w:style>
  <w:style w:type="paragraph" w:styleId="Zkladntext3">
    <w:name w:val="Body Text 3"/>
    <w:basedOn w:val="Normln"/>
    <w:pPr>
      <w:jc w:val="both"/>
    </w:pPr>
    <w:rPr>
      <w:sz w:val="24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 w:val="24"/>
    </w:rPr>
  </w:style>
  <w:style w:type="character" w:styleId="Odkaznakoment">
    <w:name w:val="annotation reference"/>
    <w:uiPriority w:val="99"/>
    <w:semiHidden/>
    <w:rsid w:val="00BC0D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0D0A"/>
  </w:style>
  <w:style w:type="paragraph" w:styleId="Pedmtkomente">
    <w:name w:val="annotation subject"/>
    <w:basedOn w:val="Textkomente"/>
    <w:next w:val="Textkomente"/>
    <w:semiHidden/>
    <w:rsid w:val="00BC0D0A"/>
    <w:rPr>
      <w:b/>
      <w:bCs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C6713"/>
    <w:pPr>
      <w:spacing w:after="160" w:line="240" w:lineRule="exact"/>
    </w:pPr>
    <w:rPr>
      <w:rFonts w:ascii="Arial" w:hAnsi="Arial"/>
      <w:lang w:val="en-US" w:eastAsia="en-US"/>
    </w:rPr>
  </w:style>
  <w:style w:type="character" w:customStyle="1" w:styleId="WW-Absatz-Standardschriftart1">
    <w:name w:val="WW-Absatz-Standardschriftart1"/>
    <w:rsid w:val="0035612D"/>
  </w:style>
  <w:style w:type="paragraph" w:styleId="Odstavecseseznamem">
    <w:name w:val="List Paragraph"/>
    <w:basedOn w:val="Normln"/>
    <w:uiPriority w:val="34"/>
    <w:qFormat/>
    <w:rsid w:val="00800729"/>
    <w:pPr>
      <w:ind w:left="708"/>
    </w:pPr>
  </w:style>
  <w:style w:type="paragraph" w:customStyle="1" w:styleId="StylLatinkaArialSloitArial10bPed0cm">
    <w:name w:val="Styl (Latinka) Arial (Složité) Arial 10 b. Před:  0 cm"/>
    <w:basedOn w:val="Normln"/>
    <w:rsid w:val="00BD563D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lang w:eastAsia="en-US"/>
    </w:rPr>
  </w:style>
  <w:style w:type="paragraph" w:customStyle="1" w:styleId="msolistparagraph0">
    <w:name w:val="msolistparagraph"/>
    <w:basedOn w:val="Normln"/>
    <w:rsid w:val="0025521E"/>
    <w:pPr>
      <w:ind w:left="720"/>
    </w:pPr>
    <w:rPr>
      <w:sz w:val="24"/>
      <w:szCs w:val="24"/>
    </w:rPr>
  </w:style>
  <w:style w:type="paragraph" w:customStyle="1" w:styleId="normlndobloku">
    <w:name w:val="normlndobloku"/>
    <w:basedOn w:val="Normln"/>
    <w:rsid w:val="00BE19A3"/>
    <w:pPr>
      <w:jc w:val="both"/>
    </w:pPr>
    <w:rPr>
      <w:rFonts w:ascii="Arial" w:hAnsi="Arial" w:cs="Arial"/>
      <w:sz w:val="22"/>
      <w:szCs w:val="22"/>
    </w:rPr>
  </w:style>
  <w:style w:type="paragraph" w:customStyle="1" w:styleId="PODKAPITOLA">
    <w:name w:val="PODKAPITOLA"/>
    <w:basedOn w:val="Normln"/>
    <w:link w:val="PODKAPITOLAChar"/>
    <w:qFormat/>
    <w:rsid w:val="005206EB"/>
    <w:rPr>
      <w:rFonts w:ascii="Verdana" w:hAnsi="Verdana"/>
      <w:b/>
      <w:bCs/>
      <w:szCs w:val="24"/>
      <w:lang w:val="x-none" w:eastAsia="x-none"/>
    </w:rPr>
  </w:style>
  <w:style w:type="character" w:customStyle="1" w:styleId="PODKAPITOLAChar">
    <w:name w:val="PODKAPITOLA Char"/>
    <w:link w:val="PODKAPITOLA"/>
    <w:rsid w:val="005206EB"/>
    <w:rPr>
      <w:rFonts w:ascii="Verdana" w:hAnsi="Verdana"/>
      <w:b/>
      <w:bCs/>
      <w:szCs w:val="24"/>
      <w:lang w:val="x-none" w:eastAsia="x-none" w:bidi="ar-SA"/>
    </w:rPr>
  </w:style>
  <w:style w:type="paragraph" w:customStyle="1" w:styleId="Default">
    <w:name w:val="Default"/>
    <w:basedOn w:val="Normln"/>
    <w:rsid w:val="00F11C70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locked/>
    <w:rsid w:val="009B10B2"/>
  </w:style>
  <w:style w:type="character" w:customStyle="1" w:styleId="ZkladntextChar">
    <w:name w:val="Základní text Char"/>
    <w:link w:val="Zkladntext"/>
    <w:locked/>
    <w:rsid w:val="009B10B2"/>
  </w:style>
  <w:style w:type="paragraph" w:styleId="Seznam3">
    <w:name w:val="List 3"/>
    <w:basedOn w:val="Normln"/>
    <w:unhideWhenUsed/>
    <w:rsid w:val="00A74321"/>
    <w:pPr>
      <w:ind w:left="849" w:hanging="283"/>
    </w:pPr>
  </w:style>
  <w:style w:type="paragraph" w:customStyle="1" w:styleId="KAPITOLA">
    <w:name w:val="KAPITOLA"/>
    <w:basedOn w:val="Normln"/>
    <w:link w:val="KAPITOLAChar"/>
    <w:qFormat/>
    <w:rsid w:val="00883114"/>
    <w:pPr>
      <w:shd w:val="clear" w:color="auto" w:fill="FFFFFF"/>
      <w:spacing w:before="300" w:after="150"/>
      <w:outlineLvl w:val="0"/>
    </w:pPr>
    <w:rPr>
      <w:rFonts w:ascii="Verdana" w:hAnsi="Verdana" w:cs="Arial"/>
      <w:b/>
      <w:bCs/>
      <w:color w:val="333333"/>
      <w:kern w:val="36"/>
      <w:sz w:val="24"/>
      <w:szCs w:val="24"/>
    </w:rPr>
  </w:style>
  <w:style w:type="character" w:customStyle="1" w:styleId="KAPITOLAChar">
    <w:name w:val="KAPITOLA Char"/>
    <w:link w:val="KAPITOLA"/>
    <w:rsid w:val="00883114"/>
    <w:rPr>
      <w:rFonts w:ascii="Verdana" w:hAnsi="Verdana" w:cs="Arial"/>
      <w:b/>
      <w:bCs/>
      <w:color w:val="333333"/>
      <w:kern w:val="36"/>
      <w:sz w:val="24"/>
      <w:szCs w:val="24"/>
      <w:shd w:val="clear" w:color="auto" w:fill="FFFFFF"/>
    </w:rPr>
  </w:style>
  <w:style w:type="paragraph" w:styleId="Revize">
    <w:name w:val="Revision"/>
    <w:hidden/>
    <w:uiPriority w:val="99"/>
    <w:semiHidden/>
    <w:rsid w:val="00192AE5"/>
  </w:style>
  <w:style w:type="paragraph" w:customStyle="1" w:styleId="Styl11">
    <w:name w:val="Styl 1.1."/>
    <w:basedOn w:val="Normln"/>
    <w:link w:val="Styl11Char"/>
    <w:rsid w:val="00802B34"/>
    <w:pPr>
      <w:tabs>
        <w:tab w:val="num" w:pos="3658"/>
      </w:tabs>
      <w:spacing w:before="120" w:after="120" w:line="276" w:lineRule="auto"/>
      <w:ind w:left="709" w:hanging="709"/>
      <w:jc w:val="both"/>
    </w:pPr>
    <w:rPr>
      <w:rFonts w:ascii="Arial" w:eastAsiaTheme="minorHAnsi" w:hAnsi="Arial" w:cs="Arial"/>
      <w:lang w:eastAsia="en-US"/>
    </w:rPr>
  </w:style>
  <w:style w:type="character" w:customStyle="1" w:styleId="Styl11Char">
    <w:name w:val="Styl 1.1. Char"/>
    <w:basedOn w:val="Standardnpsmoodstavce"/>
    <w:link w:val="Styl11"/>
    <w:locked/>
    <w:rsid w:val="00802B34"/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lasta.zapatova@mesto-hranice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vladimir.bezdek@mesto-hranice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9E056B-73A2-4D62-8696-72EB0C917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738EF-35A8-48FF-9B31-495709E726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26DD6-314D-4071-B515-1693F5F4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6791</Words>
  <Characters>41001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  čís. ....</vt:lpstr>
    </vt:vector>
  </TitlesOfParts>
  <Company>UNIPS a.s.</Company>
  <LinksUpToDate>false</LinksUpToDate>
  <CharactersWithSpaces>47697</CharactersWithSpaces>
  <SharedDoc>false</SharedDoc>
  <HLinks>
    <vt:vector size="12" baseType="variant"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mailto:magda.skacelova@mesto-hranice.cz</vt:lpwstr>
      </vt:variant>
      <vt:variant>
        <vt:lpwstr/>
      </vt:variant>
      <vt:variant>
        <vt:i4>3604482</vt:i4>
      </vt:variant>
      <vt:variant>
        <vt:i4>0</vt:i4>
      </vt:variant>
      <vt:variant>
        <vt:i4>0</vt:i4>
      </vt:variant>
      <vt:variant>
        <vt:i4>5</vt:i4>
      </vt:variant>
      <vt:variant>
        <vt:lpwstr>mailto:dagmar.cabalova@mesto-hranice.cz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  čís. ....</dc:title>
  <dc:subject/>
  <dc:creator>akciová společnost</dc:creator>
  <cp:keywords/>
  <cp:lastModifiedBy>KK</cp:lastModifiedBy>
  <cp:revision>2</cp:revision>
  <cp:lastPrinted>2023-11-27T11:57:00Z</cp:lastPrinted>
  <dcterms:created xsi:type="dcterms:W3CDTF">2024-07-26T09:14:00Z</dcterms:created>
  <dcterms:modified xsi:type="dcterms:W3CDTF">2024-07-26T09:14:00Z</dcterms:modified>
</cp:coreProperties>
</file>